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77820" w14:textId="147679AF" w:rsidR="00964850" w:rsidRPr="00964850" w:rsidRDefault="00964850" w:rsidP="00964850">
      <w:pPr>
        <w:pBdr>
          <w:bottom w:val="single" w:sz="4" w:space="1" w:color="auto"/>
        </w:pBd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964850">
        <w:rPr>
          <w:rFonts w:ascii="Arial" w:hAnsi="Arial" w:cs="Arial"/>
          <w:sz w:val="22"/>
          <w:szCs w:val="22"/>
        </w:rPr>
        <w:t>Załącznik nr 3 do zapytania</w:t>
      </w:r>
    </w:p>
    <w:p w14:paraId="1260196B" w14:textId="77777777" w:rsidR="00964850" w:rsidRDefault="00964850" w:rsidP="000A082B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CE3627" w14:textId="2D18256A" w:rsidR="000A082B" w:rsidRPr="000A082B" w:rsidRDefault="000A082B" w:rsidP="000A082B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A082B">
        <w:rPr>
          <w:rFonts w:ascii="Arial" w:hAnsi="Arial" w:cs="Arial"/>
          <w:b/>
          <w:bCs/>
          <w:sz w:val="22"/>
          <w:szCs w:val="22"/>
        </w:rPr>
        <w:t xml:space="preserve">Oświadczenie o spełnianiu warunków udziału w postępowaniu </w:t>
      </w:r>
    </w:p>
    <w:p w14:paraId="780058B2" w14:textId="7F72816B" w:rsidR="000A082B" w:rsidRPr="000A082B" w:rsidRDefault="000A082B" w:rsidP="000A082B">
      <w:pPr>
        <w:pStyle w:val="Bezodstpw"/>
        <w:spacing w:line="276" w:lineRule="auto"/>
        <w:ind w:left="0" w:firstLine="0"/>
        <w:jc w:val="center"/>
        <w:rPr>
          <w:rFonts w:ascii="Arial" w:hAnsi="Arial" w:cs="Arial"/>
          <w:b/>
          <w:sz w:val="22"/>
          <w:u w:val="single"/>
        </w:rPr>
      </w:pPr>
      <w:r w:rsidRPr="000A082B">
        <w:rPr>
          <w:rFonts w:ascii="Arial" w:hAnsi="Arial" w:cs="Arial"/>
          <w:sz w:val="22"/>
        </w:rPr>
        <w:t>Znak sprawy GK.271.1.8.2024</w:t>
      </w:r>
    </w:p>
    <w:p w14:paraId="40579F79" w14:textId="77777777" w:rsidR="000A082B" w:rsidRPr="000A082B" w:rsidRDefault="000A082B" w:rsidP="000A082B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</w:p>
    <w:p w14:paraId="7C8DB3B4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A082B">
        <w:rPr>
          <w:rFonts w:ascii="Arial" w:hAnsi="Arial" w:cs="Arial"/>
          <w:bCs/>
          <w:sz w:val="22"/>
          <w:szCs w:val="22"/>
          <w:lang w:val="pl-PL"/>
        </w:rPr>
        <w:t>GMINA LEŚNIOWICE</w:t>
      </w:r>
    </w:p>
    <w:p w14:paraId="6333FCEB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A082B">
        <w:rPr>
          <w:rFonts w:ascii="Arial" w:hAnsi="Arial" w:cs="Arial"/>
          <w:bCs/>
          <w:sz w:val="22"/>
          <w:szCs w:val="22"/>
          <w:lang w:val="pl-PL"/>
        </w:rPr>
        <w:t>Leśniowice 21A, 22-122 Leśniowice</w:t>
      </w:r>
    </w:p>
    <w:p w14:paraId="5C7ABF60" w14:textId="77777777" w:rsidR="000A082B" w:rsidRPr="000A082B" w:rsidRDefault="00000000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sz w:val="22"/>
          <w:szCs w:val="22"/>
          <w:u w:val="single"/>
        </w:rPr>
      </w:pPr>
      <w:hyperlink r:id="rId7" w:history="1">
        <w:r w:rsidR="000A082B" w:rsidRPr="000A082B">
          <w:rPr>
            <w:rStyle w:val="Hipercze"/>
            <w:rFonts w:ascii="Arial" w:hAnsi="Arial" w:cs="Arial"/>
            <w:sz w:val="22"/>
            <w:szCs w:val="22"/>
          </w:rPr>
          <w:t>www.uglesniowice.pl</w:t>
        </w:r>
      </w:hyperlink>
    </w:p>
    <w:p w14:paraId="6C0CB750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</w:rPr>
        <w:t>NIP: 5632158376</w:t>
      </w:r>
    </w:p>
    <w:p w14:paraId="3EE1786A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</w:rPr>
        <w:t>tel.   82 567-54-94</w:t>
      </w:r>
    </w:p>
    <w:p w14:paraId="6AD55A30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</w:rPr>
        <w:t>fax : 82 567-54-94</w:t>
      </w:r>
    </w:p>
    <w:p w14:paraId="15F1E1EB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eastAsia="Arial Unicode MS" w:hAnsi="Arial" w:cs="Arial"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  <w:lang w:val="pl-PL"/>
        </w:rPr>
        <w:t>e-mail:</w:t>
      </w:r>
      <w:r w:rsidRPr="000A082B">
        <w:rPr>
          <w:rFonts w:ascii="Arial" w:hAnsi="Arial" w:cs="Arial"/>
          <w:bCs/>
          <w:sz w:val="22"/>
          <w:szCs w:val="22"/>
          <w:lang w:val="pl-PL"/>
        </w:rPr>
        <w:tab/>
      </w:r>
      <w:r w:rsidRPr="000A082B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gmina@uglesniowice.pl</w:t>
      </w:r>
      <w:r w:rsidRPr="000A082B">
        <w:rPr>
          <w:rFonts w:ascii="Arial" w:eastAsia="Arial Unicode MS" w:hAnsi="Arial" w:cs="Arial"/>
          <w:sz w:val="22"/>
          <w:szCs w:val="22"/>
        </w:rPr>
        <w:t xml:space="preserve"> </w:t>
      </w:r>
    </w:p>
    <w:p w14:paraId="48D8D927" w14:textId="77777777" w:rsidR="000A082B" w:rsidRPr="000A082B" w:rsidRDefault="000A082B" w:rsidP="000A082B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420F994A" w14:textId="77777777" w:rsidR="000A082B" w:rsidRPr="000A082B" w:rsidRDefault="000A082B" w:rsidP="000A082B">
      <w:pPr>
        <w:rPr>
          <w:rFonts w:ascii="Arial" w:hAnsi="Arial" w:cs="Arial"/>
          <w:b/>
          <w:sz w:val="22"/>
          <w:szCs w:val="22"/>
          <w:u w:val="single"/>
        </w:rPr>
      </w:pPr>
      <w:r w:rsidRPr="000A082B">
        <w:rPr>
          <w:rFonts w:ascii="Arial" w:hAnsi="Arial" w:cs="Arial"/>
          <w:b/>
          <w:sz w:val="22"/>
          <w:szCs w:val="22"/>
          <w:u w:val="single"/>
        </w:rPr>
        <w:t>PODMIOT W IMIENIU KTÓREGO SKŁADANE JEST OŚWIADCZENIE:</w:t>
      </w:r>
    </w:p>
    <w:p w14:paraId="6B7889D7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0A4CF4C5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556E030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30E37B3D" w14:textId="77777777" w:rsidR="000A082B" w:rsidRPr="000A082B" w:rsidRDefault="000A082B" w:rsidP="000A082B">
      <w:pPr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0A082B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21FB98EC" w14:textId="77777777" w:rsidR="000A082B" w:rsidRPr="000A082B" w:rsidRDefault="000A082B" w:rsidP="000A082B">
      <w:pPr>
        <w:rPr>
          <w:rFonts w:ascii="Arial" w:hAnsi="Arial" w:cs="Arial"/>
          <w:sz w:val="22"/>
          <w:szCs w:val="22"/>
          <w:u w:val="single"/>
        </w:rPr>
      </w:pPr>
      <w:r w:rsidRPr="000A082B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C264D55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471872C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25BA642" w14:textId="77777777" w:rsidR="000A082B" w:rsidRPr="000A082B" w:rsidRDefault="000A082B" w:rsidP="000A082B">
      <w:pPr>
        <w:rPr>
          <w:rFonts w:ascii="Arial" w:hAnsi="Arial" w:cs="Arial"/>
          <w:i/>
          <w:sz w:val="22"/>
          <w:szCs w:val="22"/>
        </w:rPr>
      </w:pPr>
      <w:r w:rsidRPr="000A082B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4B0CDF7A" w14:textId="77777777" w:rsidR="000A082B" w:rsidRPr="00710817" w:rsidRDefault="000A082B" w:rsidP="000A082B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7E6339F" w14:textId="68FD3F54" w:rsidR="000A082B" w:rsidRPr="00710817" w:rsidRDefault="000A082B" w:rsidP="000A082B">
      <w:pPr>
        <w:pStyle w:val="Bezodstpw"/>
        <w:spacing w:line="276" w:lineRule="auto"/>
        <w:rPr>
          <w:rFonts w:ascii="Arial" w:hAnsi="Arial" w:cs="Arial"/>
          <w:bCs/>
          <w:color w:val="auto"/>
          <w:sz w:val="22"/>
        </w:rPr>
      </w:pPr>
      <w:r w:rsidRPr="00710817">
        <w:rPr>
          <w:rFonts w:ascii="Arial" w:hAnsi="Arial" w:cs="Arial"/>
          <w:color w:val="auto"/>
          <w:sz w:val="22"/>
        </w:rPr>
        <w:t xml:space="preserve">Na potrzeby </w:t>
      </w:r>
      <w:bookmarkStart w:id="0" w:name="_Hlk66092095"/>
      <w:r w:rsidRPr="00710817">
        <w:rPr>
          <w:rFonts w:ascii="Arial" w:hAnsi="Arial" w:cs="Arial"/>
          <w:color w:val="auto"/>
          <w:sz w:val="22"/>
        </w:rPr>
        <w:t xml:space="preserve">zapytania ofertowego pn. </w:t>
      </w:r>
      <w:r w:rsidRPr="00710817">
        <w:rPr>
          <w:rFonts w:ascii="Arial" w:hAnsi="Arial" w:cs="Arial"/>
          <w:b/>
          <w:iCs/>
          <w:color w:val="auto"/>
          <w:sz w:val="22"/>
        </w:rPr>
        <w:t>„</w:t>
      </w:r>
      <w:bookmarkEnd w:id="0"/>
      <w:r w:rsidRPr="00710817">
        <w:rPr>
          <w:rFonts w:ascii="Arial" w:hAnsi="Arial" w:cs="Arial"/>
          <w:b/>
          <w:bCs/>
          <w:sz w:val="22"/>
        </w:rPr>
        <w:t>Opracowanie dokumentacji projektowej na</w:t>
      </w:r>
      <w:r w:rsidR="00964850">
        <w:rPr>
          <w:rFonts w:ascii="Arial" w:hAnsi="Arial" w:cs="Arial"/>
          <w:b/>
          <w:bCs/>
          <w:sz w:val="22"/>
        </w:rPr>
        <w:t> </w:t>
      </w:r>
      <w:r w:rsidRPr="00710817">
        <w:rPr>
          <w:rFonts w:ascii="Arial" w:hAnsi="Arial" w:cs="Arial"/>
          <w:b/>
          <w:bCs/>
          <w:sz w:val="22"/>
        </w:rPr>
        <w:t>przebudowę drogi gminnej nr 104972L wraz z przebudową obiektu mostowego w</w:t>
      </w:r>
      <w:r w:rsidR="00964850">
        <w:rPr>
          <w:rFonts w:ascii="Arial" w:hAnsi="Arial" w:cs="Arial"/>
          <w:b/>
          <w:bCs/>
          <w:sz w:val="22"/>
        </w:rPr>
        <w:t> </w:t>
      </w:r>
      <w:r w:rsidRPr="00710817">
        <w:rPr>
          <w:rFonts w:ascii="Arial" w:hAnsi="Arial" w:cs="Arial"/>
          <w:b/>
          <w:bCs/>
          <w:sz w:val="22"/>
        </w:rPr>
        <w:t>miejscowości Horodysko</w:t>
      </w:r>
      <w:r w:rsidRPr="00710817">
        <w:rPr>
          <w:rFonts w:ascii="Arial" w:hAnsi="Arial" w:cs="Arial"/>
          <w:b/>
          <w:color w:val="auto"/>
          <w:sz w:val="22"/>
        </w:rPr>
        <w:t>”</w:t>
      </w:r>
      <w:r w:rsidR="00710817" w:rsidRPr="00710817">
        <w:rPr>
          <w:rFonts w:ascii="Arial" w:hAnsi="Arial" w:cs="Arial"/>
          <w:b/>
          <w:color w:val="auto"/>
          <w:sz w:val="22"/>
        </w:rPr>
        <w:t>:</w:t>
      </w:r>
    </w:p>
    <w:p w14:paraId="74C8BAC5" w14:textId="77777777" w:rsidR="00710817" w:rsidRPr="00710817" w:rsidRDefault="00710817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CA3D3F6" w14:textId="72428A02" w:rsidR="000A082B" w:rsidRPr="00710817" w:rsidRDefault="000A082B" w:rsidP="00710817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10817">
        <w:rPr>
          <w:rFonts w:ascii="Arial" w:hAnsi="Arial" w:cs="Arial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710817">
        <w:rPr>
          <w:rFonts w:ascii="Arial" w:hAnsi="Arial" w:cs="Arial"/>
          <w:sz w:val="22"/>
          <w:szCs w:val="22"/>
        </w:rPr>
        <w:t xml:space="preserve">określone przez Zamawiającego w zakresie opisanym w </w:t>
      </w:r>
      <w:r w:rsidR="00964850">
        <w:rPr>
          <w:rFonts w:ascii="Arial" w:hAnsi="Arial" w:cs="Arial"/>
          <w:sz w:val="22"/>
          <w:szCs w:val="22"/>
        </w:rPr>
        <w:t>pkt. V zapytania</w:t>
      </w:r>
      <w:r w:rsidR="003B6B95">
        <w:rPr>
          <w:rFonts w:ascii="Arial" w:hAnsi="Arial" w:cs="Arial"/>
          <w:sz w:val="22"/>
          <w:szCs w:val="22"/>
        </w:rPr>
        <w:t>,</w:t>
      </w:r>
      <w:r w:rsidRPr="00710817">
        <w:rPr>
          <w:rFonts w:ascii="Arial" w:hAnsi="Arial" w:cs="Arial"/>
          <w:sz w:val="22"/>
          <w:szCs w:val="22"/>
        </w:rPr>
        <w:t xml:space="preserve"> spełnia warunki udziału w postepowaniu w zakresie:</w:t>
      </w:r>
    </w:p>
    <w:p w14:paraId="5680268B" w14:textId="6A983D2C" w:rsidR="000A082B" w:rsidRPr="00710817" w:rsidRDefault="000A082B" w:rsidP="00710817">
      <w:pPr>
        <w:pStyle w:val="Akapitzlist"/>
        <w:numPr>
          <w:ilvl w:val="0"/>
          <w:numId w:val="3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10817">
        <w:rPr>
          <w:rFonts w:ascii="Arial" w:hAnsi="Arial" w:cs="Arial"/>
          <w:b/>
          <w:sz w:val="22"/>
          <w:szCs w:val="22"/>
        </w:rPr>
        <w:t xml:space="preserve">Posiadania </w:t>
      </w:r>
      <w:r w:rsidRPr="00906704">
        <w:rPr>
          <w:rFonts w:ascii="Arial" w:hAnsi="Arial" w:cs="Arial"/>
          <w:b/>
          <w:sz w:val="22"/>
          <w:szCs w:val="22"/>
        </w:rPr>
        <w:t>doświadczeni</w:t>
      </w:r>
      <w:r w:rsidR="00710817" w:rsidRPr="00906704">
        <w:rPr>
          <w:rFonts w:ascii="Arial" w:hAnsi="Arial" w:cs="Arial"/>
          <w:b/>
          <w:sz w:val="22"/>
          <w:szCs w:val="22"/>
        </w:rPr>
        <w:t>a</w:t>
      </w:r>
      <w:r w:rsidRPr="00906704">
        <w:rPr>
          <w:rFonts w:ascii="Arial" w:hAnsi="Arial" w:cs="Arial"/>
          <w:bCs/>
          <w:sz w:val="22"/>
          <w:szCs w:val="22"/>
        </w:rPr>
        <w:t xml:space="preserve"> polegając</w:t>
      </w:r>
      <w:r w:rsidR="00906704" w:rsidRPr="00906704">
        <w:rPr>
          <w:rFonts w:ascii="Arial" w:hAnsi="Arial" w:cs="Arial"/>
          <w:bCs/>
          <w:sz w:val="22"/>
          <w:szCs w:val="22"/>
        </w:rPr>
        <w:t>ego</w:t>
      </w:r>
      <w:r w:rsidRPr="00710817">
        <w:rPr>
          <w:rFonts w:ascii="Arial" w:hAnsi="Arial" w:cs="Arial"/>
          <w:bCs/>
          <w:sz w:val="22"/>
          <w:szCs w:val="22"/>
        </w:rPr>
        <w:t xml:space="preserve"> na wykonaniu w okresie ostatnich trzech lat przed upływem terminu składania ofert, jeżeli okres prowadzenia działalności jest krótszy – w tym okresie, jednego zamówienia polegającego na wykonaniu dokumentacji projektowej na budowę,  przebudowę lub rozbudowę obiektu mostowego</w:t>
      </w:r>
      <w:r w:rsidR="00710817">
        <w:rPr>
          <w:rFonts w:ascii="Arial" w:hAnsi="Arial" w:cs="Arial"/>
          <w:bCs/>
          <w:sz w:val="22"/>
          <w:szCs w:val="22"/>
        </w:rPr>
        <w:t>, zgodnie z wykazem poniżej:</w:t>
      </w:r>
    </w:p>
    <w:p w14:paraId="0AB8A904" w14:textId="2E5C41A3" w:rsidR="000A082B" w:rsidRDefault="000A082B" w:rsidP="000A082B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347"/>
        <w:gridCol w:w="1400"/>
        <w:gridCol w:w="1680"/>
        <w:gridCol w:w="1538"/>
        <w:gridCol w:w="2168"/>
      </w:tblGrid>
      <w:tr w:rsidR="000A082B" w:rsidRPr="00710817" w14:paraId="3E039048" w14:textId="77777777" w:rsidTr="008D6EE3">
        <w:trPr>
          <w:trHeight w:val="506"/>
        </w:trPr>
        <w:tc>
          <w:tcPr>
            <w:tcW w:w="506" w:type="dxa"/>
            <w:vMerge w:val="restart"/>
            <w:vAlign w:val="center"/>
          </w:tcPr>
          <w:p w14:paraId="41CF73FD" w14:textId="77777777" w:rsidR="000A082B" w:rsidRPr="00710817" w:rsidRDefault="000A082B" w:rsidP="008D6EE3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817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347" w:type="dxa"/>
            <w:vMerge w:val="restart"/>
            <w:vAlign w:val="center"/>
          </w:tcPr>
          <w:p w14:paraId="4EA189A0" w14:textId="77777777" w:rsidR="000A082B" w:rsidRPr="00710817" w:rsidRDefault="000A082B" w:rsidP="008D6EE3">
            <w:pPr>
              <w:pStyle w:val="Tekstpodstawowy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10817">
              <w:rPr>
                <w:rFonts w:ascii="Arial" w:hAnsi="Arial" w:cs="Arial"/>
                <w:bCs/>
                <w:sz w:val="16"/>
                <w:szCs w:val="16"/>
              </w:rPr>
              <w:t>Rodzaj opracowanej dokumentacji dot. budowy przebudowy obiektu mostowego</w:t>
            </w:r>
          </w:p>
          <w:p w14:paraId="26299B5D" w14:textId="2DF26532" w:rsidR="000A082B" w:rsidRPr="00710817" w:rsidRDefault="000A082B" w:rsidP="008D6EE3">
            <w:pPr>
              <w:pStyle w:val="Tekstpodstawowy"/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710817">
              <w:rPr>
                <w:rFonts w:ascii="Arial" w:hAnsi="Arial" w:cs="Arial"/>
                <w:b w:val="0"/>
                <w:bCs/>
                <w:sz w:val="16"/>
                <w:szCs w:val="16"/>
              </w:rPr>
              <w:t xml:space="preserve">(podanie nazwy i zakresu jej opracowania z opisem pozwalającym na ocenę spełniania warunku udziału </w:t>
            </w:r>
            <w:r w:rsidRPr="00710817">
              <w:rPr>
                <w:rFonts w:ascii="Arial" w:hAnsi="Arial" w:cs="Arial"/>
                <w:b w:val="0"/>
                <w:bCs/>
                <w:sz w:val="16"/>
                <w:szCs w:val="16"/>
              </w:rPr>
              <w:br/>
              <w:t xml:space="preserve">w postępowaniu </w:t>
            </w:r>
            <w:r w:rsidR="00B57258">
              <w:rPr>
                <w:rFonts w:ascii="Arial" w:hAnsi="Arial" w:cs="Arial"/>
                <w:b w:val="0"/>
                <w:bCs/>
                <w:sz w:val="16"/>
                <w:szCs w:val="16"/>
              </w:rPr>
              <w:t>)</w:t>
            </w:r>
          </w:p>
        </w:tc>
        <w:tc>
          <w:tcPr>
            <w:tcW w:w="1400" w:type="dxa"/>
            <w:vMerge w:val="restart"/>
          </w:tcPr>
          <w:p w14:paraId="253A0944" w14:textId="77777777" w:rsidR="000A082B" w:rsidRPr="00710817" w:rsidRDefault="000A082B" w:rsidP="008D6EE3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16"/>
                <w:szCs w:val="16"/>
              </w:rPr>
            </w:pPr>
            <w:r w:rsidRPr="00710817">
              <w:rPr>
                <w:rFonts w:ascii="Arial" w:eastAsia="TimesNewRomanPSMT" w:hAnsi="Arial" w:cs="Arial"/>
                <w:b/>
                <w:sz w:val="16"/>
                <w:szCs w:val="16"/>
              </w:rPr>
              <w:t>Wartość zadania</w:t>
            </w:r>
          </w:p>
          <w:p w14:paraId="3E823E4F" w14:textId="77777777" w:rsidR="000A082B" w:rsidRPr="00710817" w:rsidRDefault="000A082B" w:rsidP="008D6EE3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Cs/>
                <w:sz w:val="16"/>
                <w:szCs w:val="16"/>
              </w:rPr>
            </w:pPr>
            <w:r w:rsidRPr="00710817">
              <w:rPr>
                <w:rFonts w:ascii="Arial" w:eastAsia="TimesNewRomanPSMT" w:hAnsi="Arial" w:cs="Arial"/>
                <w:bCs/>
                <w:sz w:val="16"/>
                <w:szCs w:val="16"/>
              </w:rPr>
              <w:t>(zł brutto)</w:t>
            </w:r>
          </w:p>
        </w:tc>
        <w:tc>
          <w:tcPr>
            <w:tcW w:w="3218" w:type="dxa"/>
            <w:gridSpan w:val="2"/>
            <w:vAlign w:val="center"/>
          </w:tcPr>
          <w:p w14:paraId="259D36EA" w14:textId="77777777" w:rsidR="000A082B" w:rsidRPr="00710817" w:rsidRDefault="000A082B" w:rsidP="008D6EE3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16"/>
                <w:szCs w:val="16"/>
              </w:rPr>
            </w:pPr>
            <w:r w:rsidRPr="00710817">
              <w:rPr>
                <w:rFonts w:ascii="Arial" w:eastAsia="TimesNewRomanPSMT" w:hAnsi="Arial" w:cs="Arial"/>
                <w:b/>
                <w:sz w:val="16"/>
                <w:szCs w:val="16"/>
              </w:rPr>
              <w:t>Daty wykonania</w:t>
            </w:r>
          </w:p>
          <w:p w14:paraId="1B507D29" w14:textId="77777777" w:rsidR="000A082B" w:rsidRPr="00710817" w:rsidRDefault="000A082B" w:rsidP="008D6EE3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817">
              <w:rPr>
                <w:rFonts w:ascii="Arial" w:eastAsia="TimesNewRomanPSMT" w:hAnsi="Arial" w:cs="Arial"/>
                <w:b w:val="0"/>
                <w:sz w:val="16"/>
                <w:szCs w:val="16"/>
                <w:lang w:eastAsia="en-US"/>
              </w:rPr>
              <w:t>zamówienia</w:t>
            </w:r>
          </w:p>
        </w:tc>
        <w:tc>
          <w:tcPr>
            <w:tcW w:w="2168" w:type="dxa"/>
            <w:vMerge w:val="restart"/>
            <w:vAlign w:val="center"/>
          </w:tcPr>
          <w:p w14:paraId="79DE52AD" w14:textId="77777777" w:rsidR="000A082B" w:rsidRPr="00710817" w:rsidRDefault="000A082B" w:rsidP="008D6EE3">
            <w:pPr>
              <w:pStyle w:val="Tekstpodstawowy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10817">
              <w:rPr>
                <w:rFonts w:ascii="Arial" w:hAnsi="Arial" w:cs="Arial"/>
                <w:bCs/>
                <w:sz w:val="16"/>
                <w:szCs w:val="16"/>
              </w:rPr>
              <w:t>Zamawiający</w:t>
            </w:r>
          </w:p>
          <w:p w14:paraId="6116AD4F" w14:textId="77777777" w:rsidR="000A082B" w:rsidRPr="00710817" w:rsidRDefault="000A082B" w:rsidP="008D6EE3">
            <w:pPr>
              <w:pStyle w:val="Tekstpodstawowy"/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710817">
              <w:rPr>
                <w:rFonts w:ascii="Arial" w:hAnsi="Arial" w:cs="Arial"/>
                <w:b w:val="0"/>
                <w:bCs/>
                <w:sz w:val="16"/>
                <w:szCs w:val="16"/>
              </w:rPr>
              <w:t>(nazwa podmiotu, na rzecz którego dokumentacja została wykonana)</w:t>
            </w:r>
          </w:p>
        </w:tc>
      </w:tr>
      <w:tr w:rsidR="000A082B" w:rsidRPr="00710817" w14:paraId="4A2ED6CE" w14:textId="77777777" w:rsidTr="008D6EE3">
        <w:trPr>
          <w:trHeight w:val="1105"/>
        </w:trPr>
        <w:tc>
          <w:tcPr>
            <w:tcW w:w="506" w:type="dxa"/>
            <w:vMerge/>
          </w:tcPr>
          <w:p w14:paraId="29C2F92B" w14:textId="77777777" w:rsidR="000A082B" w:rsidRPr="00710817" w:rsidRDefault="000A082B" w:rsidP="008D6EE3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7" w:type="dxa"/>
            <w:vMerge/>
          </w:tcPr>
          <w:p w14:paraId="37DDA663" w14:textId="77777777" w:rsidR="000A082B" w:rsidRPr="00710817" w:rsidRDefault="000A082B" w:rsidP="008D6EE3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vMerge/>
          </w:tcPr>
          <w:p w14:paraId="4D44ED8B" w14:textId="77777777" w:rsidR="000A082B" w:rsidRPr="00710817" w:rsidRDefault="000A082B" w:rsidP="008D6EE3">
            <w:pPr>
              <w:pStyle w:val="Tekstpodstawowy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6859D592" w14:textId="77777777" w:rsidR="000A082B" w:rsidRPr="00710817" w:rsidRDefault="000A082B" w:rsidP="008D6EE3">
            <w:pPr>
              <w:pStyle w:val="Tekstpodstawowy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710817">
              <w:rPr>
                <w:rFonts w:ascii="Arial" w:hAnsi="Arial" w:cs="Arial"/>
                <w:b w:val="0"/>
                <w:sz w:val="16"/>
                <w:szCs w:val="16"/>
              </w:rPr>
              <w:t>Data rozpoczęcia [</w:t>
            </w:r>
            <w:proofErr w:type="spellStart"/>
            <w:r w:rsidRPr="00710817">
              <w:rPr>
                <w:rFonts w:ascii="Arial" w:hAnsi="Arial" w:cs="Arial"/>
                <w:b w:val="0"/>
                <w:sz w:val="16"/>
                <w:szCs w:val="16"/>
              </w:rPr>
              <w:t>dd</w:t>
            </w:r>
            <w:proofErr w:type="spellEnd"/>
            <w:r w:rsidRPr="00710817">
              <w:rPr>
                <w:rFonts w:ascii="Arial" w:hAnsi="Arial" w:cs="Arial"/>
                <w:b w:val="0"/>
                <w:sz w:val="16"/>
                <w:szCs w:val="16"/>
              </w:rPr>
              <w:t>/mm/</w:t>
            </w:r>
            <w:proofErr w:type="spellStart"/>
            <w:r w:rsidRPr="00710817">
              <w:rPr>
                <w:rFonts w:ascii="Arial" w:hAnsi="Arial" w:cs="Arial"/>
                <w:b w:val="0"/>
                <w:sz w:val="16"/>
                <w:szCs w:val="16"/>
              </w:rPr>
              <w:t>rrrr</w:t>
            </w:r>
            <w:proofErr w:type="spellEnd"/>
            <w:r w:rsidRPr="00710817">
              <w:rPr>
                <w:rFonts w:ascii="Arial" w:hAnsi="Arial" w:cs="Arial"/>
                <w:b w:val="0"/>
                <w:sz w:val="16"/>
                <w:szCs w:val="16"/>
              </w:rPr>
              <w:t>]</w:t>
            </w:r>
          </w:p>
        </w:tc>
        <w:tc>
          <w:tcPr>
            <w:tcW w:w="1538" w:type="dxa"/>
            <w:vAlign w:val="center"/>
          </w:tcPr>
          <w:p w14:paraId="59632757" w14:textId="77777777" w:rsidR="000A082B" w:rsidRPr="00710817" w:rsidRDefault="000A082B" w:rsidP="008D6EE3">
            <w:pPr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817">
              <w:rPr>
                <w:rFonts w:ascii="Arial" w:hAnsi="Arial" w:cs="Arial"/>
                <w:sz w:val="16"/>
                <w:szCs w:val="16"/>
              </w:rPr>
              <w:t>Data zakończenia [</w:t>
            </w:r>
            <w:proofErr w:type="spellStart"/>
            <w:r w:rsidRPr="00710817">
              <w:rPr>
                <w:rFonts w:ascii="Arial" w:hAnsi="Arial" w:cs="Arial"/>
                <w:sz w:val="16"/>
                <w:szCs w:val="16"/>
              </w:rPr>
              <w:t>dd</w:t>
            </w:r>
            <w:proofErr w:type="spellEnd"/>
            <w:r w:rsidRPr="00710817">
              <w:rPr>
                <w:rFonts w:ascii="Arial" w:hAnsi="Arial" w:cs="Arial"/>
                <w:sz w:val="16"/>
                <w:szCs w:val="16"/>
              </w:rPr>
              <w:t>/mm/</w:t>
            </w:r>
            <w:proofErr w:type="spellStart"/>
            <w:r w:rsidRPr="00710817">
              <w:rPr>
                <w:rFonts w:ascii="Arial" w:hAnsi="Arial" w:cs="Arial"/>
                <w:sz w:val="16"/>
                <w:szCs w:val="16"/>
              </w:rPr>
              <w:t>rrrr</w:t>
            </w:r>
            <w:proofErr w:type="spellEnd"/>
            <w:r w:rsidRPr="00710817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2168" w:type="dxa"/>
            <w:vMerge/>
          </w:tcPr>
          <w:p w14:paraId="4BE9249F" w14:textId="77777777" w:rsidR="000A082B" w:rsidRPr="00710817" w:rsidRDefault="000A082B" w:rsidP="008D6EE3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082B" w:rsidRPr="00710817" w14:paraId="28C29D60" w14:textId="77777777" w:rsidTr="008D6EE3">
        <w:trPr>
          <w:trHeight w:val="782"/>
        </w:trPr>
        <w:tc>
          <w:tcPr>
            <w:tcW w:w="506" w:type="dxa"/>
            <w:vAlign w:val="center"/>
          </w:tcPr>
          <w:p w14:paraId="01F37E06" w14:textId="77777777" w:rsidR="000A082B" w:rsidRPr="00710817" w:rsidRDefault="000A082B" w:rsidP="008D6EE3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81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47" w:type="dxa"/>
            <w:vAlign w:val="center"/>
          </w:tcPr>
          <w:p w14:paraId="75364FD8" w14:textId="77777777" w:rsidR="000A082B" w:rsidRPr="00710817" w:rsidRDefault="000A082B" w:rsidP="008D6EE3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A1FCFE" w14:textId="77777777" w:rsidR="000A082B" w:rsidRPr="00710817" w:rsidRDefault="000A082B" w:rsidP="008D6EE3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4737FDA" w14:textId="77777777" w:rsidR="000A082B" w:rsidRPr="00710817" w:rsidRDefault="000A082B" w:rsidP="008D6EE3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DFCB766" w14:textId="77777777" w:rsidR="000A082B" w:rsidRPr="00710817" w:rsidRDefault="000A082B" w:rsidP="008D6EE3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314786F" w14:textId="77777777" w:rsidR="000A082B" w:rsidRPr="00710817" w:rsidRDefault="000A082B" w:rsidP="008D6EE3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</w:tcPr>
          <w:p w14:paraId="435CEC87" w14:textId="77777777" w:rsidR="000A082B" w:rsidRPr="00710817" w:rsidRDefault="000A082B" w:rsidP="008D6EE3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5EEAC558" w14:textId="77777777" w:rsidR="000A082B" w:rsidRPr="00710817" w:rsidRDefault="000A082B" w:rsidP="008D6EE3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8" w:type="dxa"/>
            <w:vAlign w:val="center"/>
          </w:tcPr>
          <w:p w14:paraId="6FA1AAB1" w14:textId="77777777" w:rsidR="000A082B" w:rsidRPr="00710817" w:rsidRDefault="000A082B" w:rsidP="008D6EE3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8" w:type="dxa"/>
            <w:vAlign w:val="center"/>
          </w:tcPr>
          <w:p w14:paraId="281E2D75" w14:textId="77777777" w:rsidR="000A082B" w:rsidRPr="00710817" w:rsidRDefault="000A082B" w:rsidP="008D6EE3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1F05EE8" w14:textId="30CE29F7" w:rsidR="000A082B" w:rsidRDefault="000A082B" w:rsidP="000A082B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14:paraId="7DB563D6" w14:textId="7E1F030F" w:rsidR="003B6B95" w:rsidRPr="003B6B95" w:rsidRDefault="003B6B95" w:rsidP="003B6B95">
      <w:pPr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b/>
          <w:sz w:val="22"/>
          <w:szCs w:val="22"/>
          <w:u w:val="single"/>
        </w:rPr>
        <w:t xml:space="preserve">Na potwierdzenie warunku posiadania doświadczenia załączam dowody określające, czy te </w:t>
      </w:r>
      <w:r w:rsidR="00906704">
        <w:rPr>
          <w:rFonts w:ascii="Arial" w:hAnsi="Arial" w:cs="Arial"/>
          <w:b/>
          <w:sz w:val="22"/>
          <w:szCs w:val="22"/>
          <w:u w:val="single"/>
        </w:rPr>
        <w:t>usługi</w:t>
      </w:r>
      <w:r w:rsidRPr="003B6B95">
        <w:rPr>
          <w:rFonts w:ascii="Arial" w:hAnsi="Arial" w:cs="Arial"/>
          <w:b/>
          <w:sz w:val="22"/>
          <w:szCs w:val="22"/>
          <w:u w:val="single"/>
        </w:rPr>
        <w:t xml:space="preserve"> zostały wykonane należycie</w:t>
      </w:r>
      <w:r w:rsidRPr="003B6B95">
        <w:rPr>
          <w:rFonts w:ascii="Arial" w:hAnsi="Arial" w:cs="Arial"/>
          <w:sz w:val="22"/>
          <w:szCs w:val="22"/>
        </w:rPr>
        <w:t xml:space="preserve">, przy czym dowodami, o których mowa, są </w:t>
      </w:r>
      <w:r w:rsidRPr="003B6B95">
        <w:rPr>
          <w:rFonts w:ascii="Arial" w:hAnsi="Arial" w:cs="Arial"/>
          <w:sz w:val="22"/>
          <w:szCs w:val="22"/>
        </w:rPr>
        <w:lastRenderedPageBreak/>
        <w:t xml:space="preserve">referencje bądź inne dokumenty sporządzone przez podmiot, na rzecz którego </w:t>
      </w:r>
      <w:r w:rsidR="00906704">
        <w:rPr>
          <w:rFonts w:ascii="Arial" w:hAnsi="Arial" w:cs="Arial"/>
          <w:sz w:val="22"/>
          <w:szCs w:val="22"/>
        </w:rPr>
        <w:t>usługi</w:t>
      </w:r>
      <w:r w:rsidRPr="003B6B95">
        <w:rPr>
          <w:rFonts w:ascii="Arial" w:hAnsi="Arial" w:cs="Arial"/>
          <w:sz w:val="22"/>
          <w:szCs w:val="22"/>
        </w:rPr>
        <w:t xml:space="preserve"> zostały wykonane, a jeżeli wykonawca z przyczyn niezależnych od niego nie jest w stanie uzyskać tych dokumentów – inne odpowiednie dokumenty.</w:t>
      </w:r>
    </w:p>
    <w:p w14:paraId="37C9C3C4" w14:textId="77777777" w:rsidR="000A082B" w:rsidRPr="003B6B95" w:rsidRDefault="000A082B" w:rsidP="000A082B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D5397D6" w14:textId="728CAA2C" w:rsidR="000A082B" w:rsidRPr="003B6B95" w:rsidRDefault="000A082B" w:rsidP="003B6B95">
      <w:pPr>
        <w:pStyle w:val="Akapitzlist"/>
        <w:numPr>
          <w:ilvl w:val="0"/>
          <w:numId w:val="3"/>
        </w:num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3B6B9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Dyspon</w:t>
      </w:r>
      <w:r w:rsidR="00710817" w:rsidRPr="003B6B9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owania</w:t>
      </w:r>
      <w:r w:rsidRPr="003B6B9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</w:t>
      </w:r>
      <w:r w:rsidRPr="003B6B95">
        <w:rPr>
          <w:rFonts w:ascii="Arial" w:eastAsia="Times New Roman" w:hAnsi="Arial" w:cs="Arial"/>
          <w:sz w:val="22"/>
          <w:szCs w:val="22"/>
          <w:lang w:eastAsia="pl-PL"/>
        </w:rPr>
        <w:t>co najmniej jedną osobą posiadająca</w:t>
      </w:r>
      <w:r w:rsidRPr="003B6B95">
        <w:rPr>
          <w:rFonts w:ascii="Arial" w:hAnsi="Arial" w:cs="Arial"/>
          <w:bCs/>
          <w:sz w:val="22"/>
          <w:szCs w:val="22"/>
        </w:rPr>
        <w:t xml:space="preserve"> uprawnienia do pełnienia samodzielnych funkcji w budownictwie w zakresie projektowania w specjalności inżynieryjnej mostowej lub odpowiadające im ważne uprawnienia budowlane, które zostały wydane na podstawie wcześniej obowiązujących przepisów prawa.</w:t>
      </w:r>
    </w:p>
    <w:p w14:paraId="1407748A" w14:textId="77777777" w:rsidR="000A082B" w:rsidRPr="003B6B95" w:rsidRDefault="000A082B" w:rsidP="000A082B">
      <w:pPr>
        <w:spacing w:line="276" w:lineRule="auto"/>
        <w:jc w:val="both"/>
        <w:rPr>
          <w:rFonts w:ascii="Arial" w:hAnsi="Arial" w:cs="Arial"/>
        </w:rPr>
      </w:pPr>
    </w:p>
    <w:tbl>
      <w:tblPr>
        <w:tblW w:w="927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7"/>
        <w:gridCol w:w="4364"/>
        <w:gridCol w:w="1610"/>
        <w:gridCol w:w="1530"/>
      </w:tblGrid>
      <w:tr w:rsidR="00B57258" w:rsidRPr="00D00FF4" w14:paraId="4CBC2F76" w14:textId="77777777" w:rsidTr="00871454">
        <w:trPr>
          <w:trHeight w:val="910"/>
          <w:jc w:val="center"/>
        </w:trPr>
        <w:tc>
          <w:tcPr>
            <w:tcW w:w="2093" w:type="dxa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  <w:vAlign w:val="center"/>
          </w:tcPr>
          <w:p w14:paraId="296C500C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755" w:type="dxa"/>
            <w:tcBorders>
              <w:top w:val="single" w:sz="8" w:space="0" w:color="000001"/>
              <w:left w:val="single" w:sz="4" w:space="0" w:color="000001"/>
            </w:tcBorders>
            <w:shd w:val="clear" w:color="auto" w:fill="auto"/>
            <w:vAlign w:val="center"/>
          </w:tcPr>
          <w:p w14:paraId="3B47977A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25" w:type="dxa"/>
            <w:tcBorders>
              <w:top w:val="single" w:sz="8" w:space="0" w:color="000001"/>
              <w:left w:val="single" w:sz="4" w:space="0" w:color="000001"/>
            </w:tcBorders>
            <w:shd w:val="clear" w:color="auto" w:fill="auto"/>
            <w:vAlign w:val="center"/>
          </w:tcPr>
          <w:p w14:paraId="448B0939" w14:textId="77777777" w:rsidR="00B57258" w:rsidRPr="00D00FF4" w:rsidRDefault="00B57258" w:rsidP="00C24E01">
            <w:pPr>
              <w:suppressAutoHyphens/>
              <w:ind w:right="2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EDAABF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B57258" w:rsidRPr="00D00FF4" w14:paraId="37D25964" w14:textId="77777777" w:rsidTr="00871454">
        <w:trPr>
          <w:trHeight w:val="263"/>
          <w:jc w:val="center"/>
        </w:trPr>
        <w:tc>
          <w:tcPr>
            <w:tcW w:w="209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14:paraId="6A75A60B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E6FEE94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2083E6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570EA1D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4</w:t>
            </w:r>
          </w:p>
        </w:tc>
      </w:tr>
      <w:tr w:rsidR="00B57258" w:rsidRPr="00D00FF4" w14:paraId="424D5C33" w14:textId="77777777" w:rsidTr="00871454">
        <w:trPr>
          <w:trHeight w:val="2136"/>
          <w:jc w:val="center"/>
        </w:trPr>
        <w:tc>
          <w:tcPr>
            <w:tcW w:w="2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BBC18AA" w14:textId="77777777" w:rsidR="00B57258" w:rsidRPr="00D00FF4" w:rsidRDefault="00B57258" w:rsidP="00C24E01">
            <w:pPr>
              <w:ind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……………………..…….</w:t>
            </w:r>
          </w:p>
        </w:tc>
        <w:tc>
          <w:tcPr>
            <w:tcW w:w="3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A0AE23D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>Uprawnienia budowlane</w:t>
            </w:r>
          </w:p>
          <w:p w14:paraId="2E9605A5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 xml:space="preserve">w specjalności: </w:t>
            </w:r>
          </w:p>
          <w:p w14:paraId="4C63495B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020DAA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FF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</w:t>
            </w:r>
          </w:p>
          <w:p w14:paraId="21D2F1ED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97C94B" w14:textId="77777777" w:rsidR="00B57258" w:rsidRPr="00D00FF4" w:rsidRDefault="00B57258" w:rsidP="00C24E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 xml:space="preserve">Uprawnienia Nr </w:t>
            </w:r>
            <w:r w:rsidRPr="00D00FF4">
              <w:rPr>
                <w:rFonts w:ascii="Arial" w:hAnsi="Arial" w:cs="Arial"/>
                <w:sz w:val="20"/>
                <w:szCs w:val="20"/>
              </w:rPr>
              <w:t>….....................………………</w:t>
            </w:r>
          </w:p>
          <w:p w14:paraId="3E1224ED" w14:textId="77777777" w:rsidR="00B57258" w:rsidRPr="00D00FF4" w:rsidRDefault="00B57258" w:rsidP="00C24E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F7A67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 xml:space="preserve">Wydane przez </w:t>
            </w:r>
            <w:r w:rsidRPr="00D00FF4">
              <w:rPr>
                <w:rFonts w:ascii="Arial" w:hAnsi="Arial" w:cs="Arial"/>
                <w:sz w:val="20"/>
                <w:szCs w:val="20"/>
              </w:rPr>
              <w:t>..…………....………………………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7A7A73F" w14:textId="77777777" w:rsidR="00B57258" w:rsidRPr="00D00FF4" w:rsidRDefault="00B57258" w:rsidP="00C24E01">
            <w:pPr>
              <w:ind w:right="14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C7EFF4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</w:p>
        </w:tc>
      </w:tr>
    </w:tbl>
    <w:p w14:paraId="6EF78C5A" w14:textId="77777777" w:rsidR="00871454" w:rsidRPr="003B6B95" w:rsidRDefault="00871454" w:rsidP="00871454">
      <w:pPr>
        <w:pStyle w:val="Bezodstpw"/>
        <w:spacing w:line="276" w:lineRule="auto"/>
        <w:ind w:left="-142" w:firstLine="0"/>
        <w:rPr>
          <w:rFonts w:ascii="Arial" w:hAnsi="Arial" w:cs="Arial"/>
          <w:b/>
        </w:rPr>
      </w:pPr>
    </w:p>
    <w:p w14:paraId="05073DBD" w14:textId="20A181A6" w:rsidR="00871454" w:rsidRPr="003B6B95" w:rsidRDefault="00871454" w:rsidP="00871454">
      <w:pPr>
        <w:pStyle w:val="Bezodstpw"/>
        <w:spacing w:line="276" w:lineRule="auto"/>
        <w:ind w:left="-142" w:firstLine="0"/>
        <w:rPr>
          <w:rFonts w:ascii="Arial" w:hAnsi="Arial" w:cs="Arial"/>
          <w:b/>
          <w:sz w:val="22"/>
        </w:rPr>
      </w:pPr>
      <w:r w:rsidRPr="003B6B95">
        <w:rPr>
          <w:rFonts w:ascii="Arial" w:hAnsi="Arial" w:cs="Arial"/>
          <w:b/>
          <w:sz w:val="22"/>
        </w:rPr>
        <w:t>Potwierdzenie posiadanych przez podaną w wykazie osobę kwalifikacji wybrany Wykonawca będzie zobowiązany dostarczyć Zamawiającemu przed podpisaniem umowy.</w:t>
      </w:r>
    </w:p>
    <w:p w14:paraId="51E0A9EB" w14:textId="77777777" w:rsidR="000A082B" w:rsidRPr="003B6B95" w:rsidRDefault="000A082B" w:rsidP="000A082B">
      <w:pPr>
        <w:spacing w:line="276" w:lineRule="auto"/>
        <w:ind w:left="284"/>
        <w:jc w:val="both"/>
        <w:rPr>
          <w:rFonts w:ascii="Arial" w:hAnsi="Arial" w:cs="Arial"/>
        </w:rPr>
      </w:pPr>
    </w:p>
    <w:p w14:paraId="32E36FEB" w14:textId="53458F55" w:rsidR="000A082B" w:rsidRPr="003B6B95" w:rsidRDefault="000A082B" w:rsidP="0087145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5A495227" w14:textId="77777777" w:rsidR="000A082B" w:rsidRPr="003B6B95" w:rsidRDefault="000A082B" w:rsidP="000A082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E17C75" w14:textId="37A2AEBB" w:rsidR="000A082B" w:rsidRPr="003B6B95" w:rsidRDefault="000A082B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 xml:space="preserve">Oświadczam, że wszystkie informacje podane w </w:t>
      </w:r>
      <w:r w:rsidR="003B6B95" w:rsidRPr="003B6B95">
        <w:rPr>
          <w:rFonts w:ascii="Arial" w:hAnsi="Arial" w:cs="Arial"/>
          <w:sz w:val="22"/>
          <w:szCs w:val="22"/>
        </w:rPr>
        <w:t xml:space="preserve">poważnym </w:t>
      </w:r>
      <w:r w:rsidRPr="003B6B95">
        <w:rPr>
          <w:rFonts w:ascii="Arial" w:hAnsi="Arial" w:cs="Arial"/>
          <w:sz w:val="22"/>
          <w:szCs w:val="22"/>
        </w:rPr>
        <w:t>oświadczeni</w:t>
      </w:r>
      <w:r w:rsidR="003B6B95" w:rsidRPr="003B6B95">
        <w:rPr>
          <w:rFonts w:ascii="Arial" w:hAnsi="Arial" w:cs="Arial"/>
          <w:sz w:val="22"/>
          <w:szCs w:val="22"/>
        </w:rPr>
        <w:t>u</w:t>
      </w:r>
      <w:r w:rsidRPr="003B6B95">
        <w:rPr>
          <w:rFonts w:ascii="Arial" w:hAnsi="Arial" w:cs="Arial"/>
          <w:sz w:val="22"/>
          <w:szCs w:val="22"/>
        </w:rPr>
        <w:t xml:space="preserve"> są aktualne i zgodne z prawdą.</w:t>
      </w:r>
    </w:p>
    <w:p w14:paraId="0ED438C3" w14:textId="77777777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4E7B9044" w14:textId="77777777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286CBFDB" w14:textId="6604301A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>Załączniki:</w:t>
      </w:r>
    </w:p>
    <w:p w14:paraId="53E05E80" w14:textId="6613D768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>1……………………………</w:t>
      </w:r>
    </w:p>
    <w:p w14:paraId="62D71532" w14:textId="29823B3A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>2……………………………</w:t>
      </w:r>
    </w:p>
    <w:sectPr w:rsidR="003B6B95" w:rsidRPr="003B6B95" w:rsidSect="00D26EAC">
      <w:headerReference w:type="default" r:id="rId8"/>
      <w:footerReference w:type="default" r:id="rId9"/>
      <w:headerReference w:type="first" r:id="rId10"/>
      <w:pgSz w:w="11900" w:h="16840"/>
      <w:pgMar w:top="1417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F36E1" w14:textId="77777777" w:rsidR="00D26EAC" w:rsidRDefault="00D26EAC" w:rsidP="000A082B">
      <w:r>
        <w:separator/>
      </w:r>
    </w:p>
  </w:endnote>
  <w:endnote w:type="continuationSeparator" w:id="0">
    <w:p w14:paraId="02F76D9A" w14:textId="77777777" w:rsidR="00D26EAC" w:rsidRDefault="00D26EAC" w:rsidP="000A0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20788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D1CCDAD" w14:textId="77777777" w:rsidR="009D5040" w:rsidRPr="00656611" w:rsidRDefault="00000000">
            <w:pPr>
              <w:pStyle w:val="Stopka"/>
              <w:jc w:val="right"/>
            </w:pPr>
            <w:r w:rsidRPr="00656611">
              <w:t xml:space="preserve">Strona </w:t>
            </w:r>
            <w:r w:rsidRPr="00656611">
              <w:fldChar w:fldCharType="begin"/>
            </w:r>
            <w:r w:rsidRPr="00656611">
              <w:instrText>PAGE</w:instrText>
            </w:r>
            <w:r w:rsidRPr="00656611">
              <w:fldChar w:fldCharType="separate"/>
            </w:r>
            <w:r w:rsidRPr="00656611">
              <w:t>2</w:t>
            </w:r>
            <w:r w:rsidRPr="00656611">
              <w:fldChar w:fldCharType="end"/>
            </w:r>
            <w:r w:rsidRPr="00656611">
              <w:t xml:space="preserve"> z </w:t>
            </w:r>
            <w:r w:rsidRPr="00656611">
              <w:fldChar w:fldCharType="begin"/>
            </w:r>
            <w:r w:rsidRPr="00656611">
              <w:instrText>NUMPAGES</w:instrText>
            </w:r>
            <w:r w:rsidRPr="00656611">
              <w:fldChar w:fldCharType="separate"/>
            </w:r>
            <w:r w:rsidRPr="00656611">
              <w:t>2</w:t>
            </w:r>
            <w:r w:rsidRPr="00656611">
              <w:fldChar w:fldCharType="end"/>
            </w:r>
          </w:p>
        </w:sdtContent>
      </w:sdt>
    </w:sdtContent>
  </w:sdt>
  <w:p w14:paraId="250B12F5" w14:textId="77777777" w:rsidR="009D5040" w:rsidRPr="00283EDB" w:rsidRDefault="009D504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A5558" w14:textId="77777777" w:rsidR="00D26EAC" w:rsidRDefault="00D26EAC" w:rsidP="000A082B">
      <w:r>
        <w:separator/>
      </w:r>
    </w:p>
  </w:footnote>
  <w:footnote w:type="continuationSeparator" w:id="0">
    <w:p w14:paraId="5519E212" w14:textId="77777777" w:rsidR="00D26EAC" w:rsidRDefault="00D26EAC" w:rsidP="000A0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EFB82" w14:textId="77777777" w:rsidR="009D5040" w:rsidRDefault="009D5040">
    <w:pPr>
      <w:pStyle w:val="Nagwek"/>
    </w:pPr>
  </w:p>
  <w:p w14:paraId="10D35EC1" w14:textId="77777777" w:rsidR="009D5040" w:rsidRPr="00056BC3" w:rsidRDefault="009D5040" w:rsidP="00056BC3">
    <w:pPr>
      <w:spacing w:line="276" w:lineRule="auto"/>
      <w:jc w:val="right"/>
      <w:rPr>
        <w:rFonts w:ascii="Times New Roman" w:hAnsi="Times New Roman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8D57" w14:textId="77777777" w:rsidR="009D5040" w:rsidRDefault="009D5040">
    <w:pPr>
      <w:pStyle w:val="Nagwek"/>
    </w:pPr>
  </w:p>
  <w:p w14:paraId="663FF0FC" w14:textId="5FD9A6E1" w:rsidR="009D5040" w:rsidRDefault="009D5040" w:rsidP="00174F1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A75FD"/>
    <w:multiLevelType w:val="hybridMultilevel"/>
    <w:tmpl w:val="0980B2A6"/>
    <w:lvl w:ilvl="0" w:tplc="311435C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A6AD5"/>
    <w:multiLevelType w:val="hybridMultilevel"/>
    <w:tmpl w:val="63567974"/>
    <w:lvl w:ilvl="0" w:tplc="EE364B28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112C82"/>
    <w:multiLevelType w:val="hybridMultilevel"/>
    <w:tmpl w:val="46409BD2"/>
    <w:lvl w:ilvl="0" w:tplc="04150011">
      <w:start w:val="1"/>
      <w:numFmt w:val="decimal"/>
      <w:lvlText w:val="%1)"/>
      <w:lvlJc w:val="left"/>
      <w:pPr>
        <w:ind w:left="1789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09" w:hanging="360"/>
      </w:pPr>
    </w:lvl>
    <w:lvl w:ilvl="2" w:tplc="FFFFFFFF" w:tentative="1">
      <w:start w:val="1"/>
      <w:numFmt w:val="lowerRoman"/>
      <w:lvlText w:val="%3."/>
      <w:lvlJc w:val="right"/>
      <w:pPr>
        <w:ind w:left="3229" w:hanging="180"/>
      </w:pPr>
    </w:lvl>
    <w:lvl w:ilvl="3" w:tplc="FFFFFFFF" w:tentative="1">
      <w:start w:val="1"/>
      <w:numFmt w:val="decimal"/>
      <w:lvlText w:val="%4."/>
      <w:lvlJc w:val="left"/>
      <w:pPr>
        <w:ind w:left="3949" w:hanging="360"/>
      </w:pPr>
    </w:lvl>
    <w:lvl w:ilvl="4" w:tplc="FFFFFFFF" w:tentative="1">
      <w:start w:val="1"/>
      <w:numFmt w:val="lowerLetter"/>
      <w:lvlText w:val="%5."/>
      <w:lvlJc w:val="left"/>
      <w:pPr>
        <w:ind w:left="4669" w:hanging="360"/>
      </w:pPr>
    </w:lvl>
    <w:lvl w:ilvl="5" w:tplc="FFFFFFFF" w:tentative="1">
      <w:start w:val="1"/>
      <w:numFmt w:val="lowerRoman"/>
      <w:lvlText w:val="%6."/>
      <w:lvlJc w:val="right"/>
      <w:pPr>
        <w:ind w:left="5389" w:hanging="180"/>
      </w:pPr>
    </w:lvl>
    <w:lvl w:ilvl="6" w:tplc="FFFFFFFF" w:tentative="1">
      <w:start w:val="1"/>
      <w:numFmt w:val="decimal"/>
      <w:lvlText w:val="%7."/>
      <w:lvlJc w:val="left"/>
      <w:pPr>
        <w:ind w:left="6109" w:hanging="360"/>
      </w:pPr>
    </w:lvl>
    <w:lvl w:ilvl="7" w:tplc="FFFFFFFF" w:tentative="1">
      <w:start w:val="1"/>
      <w:numFmt w:val="lowerLetter"/>
      <w:lvlText w:val="%8."/>
      <w:lvlJc w:val="left"/>
      <w:pPr>
        <w:ind w:left="6829" w:hanging="360"/>
      </w:pPr>
    </w:lvl>
    <w:lvl w:ilvl="8" w:tplc="FFFFFFFF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69844A1B"/>
    <w:multiLevelType w:val="hybridMultilevel"/>
    <w:tmpl w:val="DDA0DD72"/>
    <w:lvl w:ilvl="0" w:tplc="FFFFFFFF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27468F6">
      <w:start w:val="1"/>
      <w:numFmt w:val="decimal"/>
      <w:lvlText w:val="%4)"/>
      <w:lvlJc w:val="left"/>
      <w:pPr>
        <w:ind w:left="2880" w:hanging="360"/>
      </w:pPr>
      <w:rPr>
        <w:rFonts w:cs="Times New Roman"/>
        <w:sz w:val="24"/>
        <w:szCs w:val="24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792856">
    <w:abstractNumId w:val="1"/>
  </w:num>
  <w:num w:numId="2" w16cid:durableId="555241870">
    <w:abstractNumId w:val="3"/>
  </w:num>
  <w:num w:numId="3" w16cid:durableId="1339651277">
    <w:abstractNumId w:val="0"/>
  </w:num>
  <w:num w:numId="4" w16cid:durableId="554046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82B"/>
    <w:rsid w:val="000273AE"/>
    <w:rsid w:val="000A082B"/>
    <w:rsid w:val="000C05E4"/>
    <w:rsid w:val="002470E7"/>
    <w:rsid w:val="00256F69"/>
    <w:rsid w:val="00334E67"/>
    <w:rsid w:val="003B2621"/>
    <w:rsid w:val="003B6B95"/>
    <w:rsid w:val="005713DC"/>
    <w:rsid w:val="0059740D"/>
    <w:rsid w:val="00710817"/>
    <w:rsid w:val="00871454"/>
    <w:rsid w:val="00906704"/>
    <w:rsid w:val="00964850"/>
    <w:rsid w:val="009D5040"/>
    <w:rsid w:val="009F5378"/>
    <w:rsid w:val="00A46502"/>
    <w:rsid w:val="00B57258"/>
    <w:rsid w:val="00B826AF"/>
    <w:rsid w:val="00D00FF4"/>
    <w:rsid w:val="00D26EAC"/>
    <w:rsid w:val="00DB5F33"/>
    <w:rsid w:val="00FF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0B86"/>
  <w15:chartTrackingRefBased/>
  <w15:docId w15:val="{A844F913-4A75-4CE5-A9AC-A6CA29EC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82B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A082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styleId="Hipercze">
    <w:name w:val="Hyperlink"/>
    <w:rsid w:val="000A082B"/>
    <w:rPr>
      <w:u w:val="single"/>
    </w:rPr>
  </w:style>
  <w:style w:type="character" w:customStyle="1" w:styleId="BezodstpwZnak">
    <w:name w:val="Bez odstępów Znak"/>
    <w:link w:val="Bezodstpw"/>
    <w:uiPriority w:val="1"/>
    <w:rsid w:val="000A082B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A08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A082B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A08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82B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0A082B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A082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0A082B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0A08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character" w:customStyle="1" w:styleId="Zakotwiczenieprzypisudolnego">
    <w:name w:val="Zakotwiczenie przypisu dolnego"/>
    <w:rsid w:val="000A082B"/>
    <w:rPr>
      <w:vertAlign w:val="superscript"/>
    </w:rPr>
  </w:style>
  <w:style w:type="character" w:customStyle="1" w:styleId="Znakiprzypiswdolnych">
    <w:name w:val="Znaki przypisów dolnych"/>
    <w:qFormat/>
    <w:rsid w:val="000A082B"/>
  </w:style>
  <w:style w:type="character" w:styleId="Pogrubienie">
    <w:name w:val="Strong"/>
    <w:basedOn w:val="Domylnaczcionkaakapitu"/>
    <w:uiPriority w:val="22"/>
    <w:qFormat/>
    <w:rsid w:val="000A082B"/>
    <w:rPr>
      <w:b/>
      <w:bCs/>
    </w:rPr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,Wypunktowanie,Jasna lista — akcent 51"/>
    <w:basedOn w:val="Normalny"/>
    <w:uiPriority w:val="99"/>
    <w:qFormat/>
    <w:rsid w:val="000A082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082B"/>
    <w:rPr>
      <w:rFonts w:ascii="Times New Roman" w:eastAsia="Times New Roman" w:hAnsi="Times New Roman"/>
      <w:b/>
      <w:sz w:val="28"/>
      <w:szCs w:val="20"/>
      <w:lang w:eastAsia="pl-PL"/>
      <w14:ligatures w14:val="standardContextual"/>
    </w:rPr>
  </w:style>
  <w:style w:type="character" w:customStyle="1" w:styleId="TekstpodstawowyZnak">
    <w:name w:val="Tekst podstawowy Znak"/>
    <w:basedOn w:val="Domylnaczcionkaakapitu"/>
    <w:link w:val="Tekstpodstawowy"/>
    <w:rsid w:val="000A082B"/>
    <w:rPr>
      <w:rFonts w:ascii="Times New Roman" w:eastAsia="Times New Roman" w:hAnsi="Times New Roman" w:cs="Times New Roman"/>
      <w:b/>
      <w:kern w:val="0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esniowice.lubelski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Sulej-Dobosz</dc:creator>
  <cp:keywords/>
  <dc:description/>
  <cp:lastModifiedBy>Marta Sulej-Dobosz</cp:lastModifiedBy>
  <cp:revision>2</cp:revision>
  <dcterms:created xsi:type="dcterms:W3CDTF">2024-02-13T08:22:00Z</dcterms:created>
  <dcterms:modified xsi:type="dcterms:W3CDTF">2024-02-13T08:22:00Z</dcterms:modified>
</cp:coreProperties>
</file>