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1723A" w14:textId="53EC7800" w:rsidR="008871CE" w:rsidRPr="00344386" w:rsidRDefault="008871CE" w:rsidP="008871CE">
      <w:pPr>
        <w:rPr>
          <w:rFonts w:ascii="Arial" w:hAnsi="Arial" w:cs="Arial"/>
          <w:b/>
          <w:sz w:val="22"/>
          <w:szCs w:val="22"/>
        </w:rPr>
      </w:pPr>
      <w:r w:rsidRPr="00344386">
        <w:rPr>
          <w:rFonts w:ascii="Arial" w:hAnsi="Arial" w:cs="Arial"/>
          <w:b/>
        </w:rPr>
        <w:tab/>
      </w:r>
      <w:r w:rsidRPr="00344386">
        <w:rPr>
          <w:rFonts w:ascii="Arial" w:hAnsi="Arial" w:cs="Arial"/>
          <w:b/>
        </w:rPr>
        <w:tab/>
      </w:r>
      <w:r w:rsidRPr="00344386">
        <w:rPr>
          <w:rFonts w:ascii="Arial" w:hAnsi="Arial" w:cs="Arial"/>
          <w:b/>
        </w:rPr>
        <w:tab/>
      </w:r>
      <w:r w:rsidRPr="00344386">
        <w:rPr>
          <w:rFonts w:ascii="Arial" w:hAnsi="Arial" w:cs="Arial"/>
          <w:b/>
        </w:rPr>
        <w:tab/>
      </w:r>
      <w:r w:rsidRPr="00344386">
        <w:rPr>
          <w:rFonts w:ascii="Arial" w:hAnsi="Arial" w:cs="Arial"/>
          <w:b/>
          <w:sz w:val="22"/>
          <w:szCs w:val="22"/>
        </w:rPr>
        <w:tab/>
      </w:r>
      <w:r w:rsidRPr="00344386">
        <w:rPr>
          <w:rFonts w:ascii="Arial" w:hAnsi="Arial" w:cs="Arial"/>
          <w:b/>
          <w:sz w:val="22"/>
          <w:szCs w:val="22"/>
        </w:rPr>
        <w:tab/>
      </w:r>
      <w:r w:rsidRPr="00344386">
        <w:rPr>
          <w:rFonts w:ascii="Arial" w:hAnsi="Arial" w:cs="Arial"/>
          <w:b/>
          <w:sz w:val="22"/>
          <w:szCs w:val="22"/>
        </w:rPr>
        <w:tab/>
      </w:r>
      <w:r w:rsidRPr="00344386">
        <w:rPr>
          <w:rFonts w:ascii="Arial" w:hAnsi="Arial" w:cs="Arial"/>
          <w:b/>
          <w:sz w:val="22"/>
          <w:szCs w:val="22"/>
        </w:rPr>
        <w:tab/>
      </w:r>
      <w:r w:rsidRPr="00344386">
        <w:rPr>
          <w:rFonts w:ascii="Arial" w:hAnsi="Arial" w:cs="Arial"/>
          <w:b/>
          <w:sz w:val="22"/>
          <w:szCs w:val="22"/>
        </w:rPr>
        <w:tab/>
      </w:r>
      <w:r w:rsidRPr="00344386">
        <w:rPr>
          <w:rFonts w:ascii="Arial" w:hAnsi="Arial" w:cs="Arial"/>
          <w:b/>
          <w:sz w:val="22"/>
          <w:szCs w:val="22"/>
        </w:rPr>
        <w:tab/>
        <w:t xml:space="preserve">Załącznik Nr </w:t>
      </w:r>
      <w:r w:rsidR="00017C95">
        <w:rPr>
          <w:rFonts w:ascii="Arial" w:hAnsi="Arial" w:cs="Arial"/>
          <w:b/>
          <w:sz w:val="22"/>
          <w:szCs w:val="22"/>
        </w:rPr>
        <w:t>2</w:t>
      </w:r>
    </w:p>
    <w:p w14:paraId="4E27FCC7" w14:textId="77777777" w:rsidR="00BF0516" w:rsidRPr="00344386" w:rsidRDefault="00BF0516" w:rsidP="00BF0516">
      <w:pPr>
        <w:rPr>
          <w:rFonts w:ascii="Arial" w:hAnsi="Arial" w:cs="Arial"/>
          <w:sz w:val="22"/>
          <w:szCs w:val="22"/>
        </w:rPr>
      </w:pPr>
      <w:r w:rsidRPr="00344386">
        <w:rPr>
          <w:rFonts w:ascii="Arial" w:hAnsi="Arial" w:cs="Arial"/>
          <w:sz w:val="22"/>
          <w:szCs w:val="22"/>
        </w:rPr>
        <w:t>.............................................................</w:t>
      </w:r>
    </w:p>
    <w:p w14:paraId="6F1932BC" w14:textId="77777777" w:rsidR="00BF0516" w:rsidRPr="00B10432" w:rsidRDefault="00BF0516" w:rsidP="00BF0516">
      <w:pPr>
        <w:rPr>
          <w:rFonts w:ascii="Arial" w:hAnsi="Arial" w:cs="Arial"/>
          <w:sz w:val="20"/>
          <w:szCs w:val="20"/>
        </w:rPr>
      </w:pPr>
      <w:r w:rsidRPr="00344386">
        <w:rPr>
          <w:rFonts w:ascii="Arial" w:hAnsi="Arial" w:cs="Arial"/>
          <w:sz w:val="22"/>
          <w:szCs w:val="22"/>
        </w:rPr>
        <w:t xml:space="preserve">                </w:t>
      </w:r>
      <w:r w:rsidRPr="00B10432">
        <w:rPr>
          <w:rFonts w:ascii="Arial" w:hAnsi="Arial" w:cs="Arial"/>
          <w:sz w:val="20"/>
          <w:szCs w:val="20"/>
        </w:rPr>
        <w:t>Nazwa i adres Wykonawcy</w:t>
      </w:r>
    </w:p>
    <w:p w14:paraId="34BC4B56" w14:textId="77777777" w:rsidR="00BF0516" w:rsidRPr="00344386" w:rsidRDefault="00BF0516" w:rsidP="00BF0516">
      <w:pPr>
        <w:rPr>
          <w:rFonts w:ascii="Arial" w:hAnsi="Arial" w:cs="Arial"/>
          <w:sz w:val="22"/>
          <w:szCs w:val="22"/>
        </w:rPr>
      </w:pPr>
    </w:p>
    <w:p w14:paraId="36A2F198" w14:textId="77777777" w:rsidR="00BF0516" w:rsidRPr="00344386" w:rsidRDefault="00BF0516" w:rsidP="00BF0516">
      <w:pPr>
        <w:rPr>
          <w:rFonts w:ascii="Arial" w:hAnsi="Arial" w:cs="Arial"/>
          <w:sz w:val="22"/>
          <w:szCs w:val="22"/>
          <w:lang w:val="de-DE"/>
        </w:rPr>
      </w:pPr>
      <w:r w:rsidRPr="00344386">
        <w:rPr>
          <w:rFonts w:ascii="Arial" w:hAnsi="Arial" w:cs="Arial"/>
          <w:sz w:val="22"/>
          <w:szCs w:val="22"/>
          <w:lang w:val="de-DE"/>
        </w:rPr>
        <w:t>REGON .........................................................</w:t>
      </w:r>
    </w:p>
    <w:p w14:paraId="241B1569" w14:textId="77777777" w:rsidR="00BF0516" w:rsidRPr="00344386" w:rsidRDefault="00BF0516" w:rsidP="00BF0516">
      <w:pPr>
        <w:rPr>
          <w:rFonts w:ascii="Arial" w:hAnsi="Arial" w:cs="Arial"/>
          <w:sz w:val="22"/>
          <w:szCs w:val="22"/>
          <w:lang w:val="de-DE"/>
        </w:rPr>
      </w:pPr>
      <w:r w:rsidRPr="00344386">
        <w:rPr>
          <w:rFonts w:ascii="Arial" w:hAnsi="Arial" w:cs="Arial"/>
          <w:sz w:val="22"/>
          <w:szCs w:val="22"/>
          <w:lang w:val="de-DE"/>
        </w:rPr>
        <w:t>NIP ................................................................</w:t>
      </w:r>
    </w:p>
    <w:p w14:paraId="3E1111AB" w14:textId="77777777" w:rsidR="00BF0516" w:rsidRPr="00344386" w:rsidRDefault="00BF0516" w:rsidP="00BF0516">
      <w:pPr>
        <w:rPr>
          <w:rFonts w:ascii="Arial" w:hAnsi="Arial" w:cs="Arial"/>
          <w:sz w:val="22"/>
          <w:szCs w:val="22"/>
          <w:lang w:val="de-DE"/>
        </w:rPr>
      </w:pPr>
      <w:r w:rsidRPr="00344386">
        <w:rPr>
          <w:rFonts w:ascii="Arial" w:hAnsi="Arial" w:cs="Arial"/>
          <w:sz w:val="22"/>
          <w:szCs w:val="22"/>
          <w:lang w:val="de-DE"/>
        </w:rPr>
        <w:t>Tel./fax ..........................................................</w:t>
      </w:r>
    </w:p>
    <w:p w14:paraId="2FDFB3A0" w14:textId="77777777" w:rsidR="00BF0516" w:rsidRPr="00344386" w:rsidRDefault="00BF0516" w:rsidP="00BF0516">
      <w:pPr>
        <w:rPr>
          <w:rFonts w:ascii="Arial" w:hAnsi="Arial" w:cs="Arial"/>
          <w:sz w:val="22"/>
          <w:szCs w:val="22"/>
          <w:lang w:val="de-DE"/>
        </w:rPr>
      </w:pPr>
      <w:proofErr w:type="spellStart"/>
      <w:r w:rsidRPr="00344386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344386">
        <w:rPr>
          <w:rFonts w:ascii="Arial" w:hAnsi="Arial" w:cs="Arial"/>
          <w:sz w:val="22"/>
          <w:szCs w:val="22"/>
          <w:lang w:val="de-DE"/>
        </w:rPr>
        <w:t>. ...........................................................</w:t>
      </w:r>
    </w:p>
    <w:p w14:paraId="33FAC72F" w14:textId="77777777" w:rsidR="00BF0516" w:rsidRPr="00344386" w:rsidRDefault="00BF0516" w:rsidP="008871CE">
      <w:pPr>
        <w:rPr>
          <w:rFonts w:ascii="Arial" w:hAnsi="Arial" w:cs="Arial"/>
          <w:sz w:val="22"/>
          <w:szCs w:val="22"/>
        </w:rPr>
      </w:pPr>
    </w:p>
    <w:p w14:paraId="36B8298C" w14:textId="77777777" w:rsidR="008871CE" w:rsidRPr="00344386" w:rsidRDefault="00BF0516" w:rsidP="008871CE">
      <w:pPr>
        <w:jc w:val="center"/>
        <w:rPr>
          <w:rFonts w:ascii="Arial" w:hAnsi="Arial" w:cs="Arial"/>
          <w:b/>
          <w:sz w:val="22"/>
          <w:szCs w:val="22"/>
        </w:rPr>
      </w:pPr>
      <w:r w:rsidRPr="00344386">
        <w:rPr>
          <w:rFonts w:ascii="Arial" w:hAnsi="Arial" w:cs="Arial"/>
          <w:b/>
          <w:sz w:val="22"/>
          <w:szCs w:val="22"/>
        </w:rPr>
        <w:t>FORMULARZ OFERTOWY</w:t>
      </w:r>
    </w:p>
    <w:p w14:paraId="521EA0AC" w14:textId="77777777" w:rsidR="008871CE" w:rsidRPr="00344386" w:rsidRDefault="008871CE" w:rsidP="008871CE">
      <w:pPr>
        <w:rPr>
          <w:rFonts w:ascii="Arial" w:hAnsi="Arial" w:cs="Arial"/>
          <w:sz w:val="22"/>
          <w:szCs w:val="22"/>
        </w:rPr>
      </w:pPr>
    </w:p>
    <w:p w14:paraId="2ABC59F0" w14:textId="77777777" w:rsidR="008871CE" w:rsidRPr="00344386" w:rsidRDefault="008871CE" w:rsidP="008871CE">
      <w:pPr>
        <w:rPr>
          <w:rFonts w:ascii="Arial" w:hAnsi="Arial" w:cs="Arial"/>
          <w:sz w:val="22"/>
          <w:szCs w:val="22"/>
          <w:lang w:val="de-DE"/>
        </w:rPr>
      </w:pPr>
    </w:p>
    <w:p w14:paraId="16D31073" w14:textId="77777777" w:rsidR="008871CE" w:rsidRPr="00B10432" w:rsidRDefault="00BF0516" w:rsidP="008871CE">
      <w:pPr>
        <w:ind w:firstLine="5580"/>
        <w:rPr>
          <w:rFonts w:ascii="Arial" w:hAnsi="Arial" w:cs="Arial"/>
          <w:b/>
        </w:rPr>
      </w:pPr>
      <w:r w:rsidRPr="00B10432">
        <w:rPr>
          <w:rFonts w:ascii="Arial" w:hAnsi="Arial" w:cs="Arial"/>
          <w:b/>
        </w:rPr>
        <w:t>Gmina Leśniowice</w:t>
      </w:r>
    </w:p>
    <w:p w14:paraId="3A2AD176" w14:textId="77777777" w:rsidR="008871CE" w:rsidRPr="00B10432" w:rsidRDefault="008871CE" w:rsidP="008871CE">
      <w:pPr>
        <w:ind w:firstLine="5580"/>
        <w:rPr>
          <w:rFonts w:ascii="Arial" w:hAnsi="Arial" w:cs="Arial"/>
          <w:b/>
        </w:rPr>
      </w:pPr>
      <w:r w:rsidRPr="00B10432">
        <w:rPr>
          <w:rFonts w:ascii="Arial" w:hAnsi="Arial" w:cs="Arial"/>
          <w:b/>
        </w:rPr>
        <w:t>Leśniowice 21A</w:t>
      </w:r>
    </w:p>
    <w:p w14:paraId="17B272DD" w14:textId="77777777" w:rsidR="008871CE" w:rsidRPr="00B10432" w:rsidRDefault="00494B83" w:rsidP="008871CE">
      <w:pPr>
        <w:ind w:firstLine="5580"/>
        <w:rPr>
          <w:rFonts w:ascii="Arial" w:hAnsi="Arial" w:cs="Arial"/>
        </w:rPr>
      </w:pPr>
      <w:r w:rsidRPr="00B10432">
        <w:rPr>
          <w:rFonts w:ascii="Arial" w:hAnsi="Arial" w:cs="Arial"/>
          <w:b/>
        </w:rPr>
        <w:t>22-122 Leśniowice</w:t>
      </w:r>
    </w:p>
    <w:p w14:paraId="33ED3757" w14:textId="77777777" w:rsidR="008871CE" w:rsidRPr="00344386" w:rsidRDefault="008871CE" w:rsidP="008871CE">
      <w:pPr>
        <w:rPr>
          <w:rFonts w:ascii="Arial" w:hAnsi="Arial" w:cs="Arial"/>
          <w:sz w:val="22"/>
          <w:szCs w:val="22"/>
          <w:u w:val="single"/>
        </w:rPr>
      </w:pPr>
    </w:p>
    <w:p w14:paraId="2E70E125" w14:textId="77777777" w:rsidR="008871CE" w:rsidRPr="00344386" w:rsidRDefault="008871CE" w:rsidP="008871CE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3B7A086E" w14:textId="15B6AB5E" w:rsidR="008871CE" w:rsidRPr="00344386" w:rsidRDefault="008871CE" w:rsidP="00BF0516">
      <w:pPr>
        <w:pStyle w:val="Tekstpodstawowy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344386">
        <w:rPr>
          <w:rFonts w:ascii="Arial" w:hAnsi="Arial" w:cs="Arial"/>
          <w:sz w:val="22"/>
          <w:szCs w:val="22"/>
        </w:rPr>
        <w:t xml:space="preserve">W nawiązaniu do zapytania ofertowego na </w:t>
      </w:r>
      <w:r w:rsidR="00BF0516" w:rsidRPr="00344386">
        <w:rPr>
          <w:rFonts w:ascii="Arial" w:hAnsi="Arial" w:cs="Arial"/>
          <w:sz w:val="22"/>
          <w:szCs w:val="22"/>
        </w:rPr>
        <w:t xml:space="preserve">: </w:t>
      </w:r>
      <w:bookmarkStart w:id="0" w:name="_Hlk28948469"/>
      <w:bookmarkStart w:id="1" w:name="_Hlk29462803"/>
      <w:r w:rsidR="00BF0516" w:rsidRPr="00344386">
        <w:rPr>
          <w:rFonts w:ascii="Arial" w:hAnsi="Arial" w:cs="Arial"/>
          <w:b/>
          <w:bCs/>
          <w:sz w:val="22"/>
          <w:szCs w:val="22"/>
        </w:rPr>
        <w:t>„</w:t>
      </w:r>
      <w:r w:rsidR="00BC3D2E">
        <w:rPr>
          <w:rFonts w:ascii="Arial" w:hAnsi="Arial" w:cs="Arial"/>
          <w:b/>
          <w:bCs/>
          <w:sz w:val="22"/>
          <w:szCs w:val="22"/>
        </w:rPr>
        <w:t>Zastępczą d</w:t>
      </w:r>
      <w:r w:rsidR="001A3385" w:rsidRPr="001A3385">
        <w:rPr>
          <w:rFonts w:ascii="Arial" w:hAnsi="Arial" w:cs="Arial"/>
          <w:b/>
          <w:bCs/>
          <w:sz w:val="22"/>
          <w:szCs w:val="22"/>
        </w:rPr>
        <w:t>ostaw</w:t>
      </w:r>
      <w:r w:rsidR="00BC3D2E">
        <w:rPr>
          <w:rFonts w:ascii="Arial" w:hAnsi="Arial" w:cs="Arial"/>
          <w:b/>
          <w:bCs/>
          <w:sz w:val="22"/>
          <w:szCs w:val="22"/>
        </w:rPr>
        <w:t>ę</w:t>
      </w:r>
      <w:r w:rsidR="001A3385" w:rsidRPr="001A3385">
        <w:rPr>
          <w:rFonts w:ascii="Arial" w:hAnsi="Arial" w:cs="Arial"/>
          <w:b/>
          <w:bCs/>
          <w:sz w:val="22"/>
          <w:szCs w:val="22"/>
        </w:rPr>
        <w:t xml:space="preserve"> gazu płynnego na potrzeby ogrzewania budynków stanowiących mienie komunalne gminy Leśniowice</w:t>
      </w:r>
      <w:r w:rsidR="00BF0516" w:rsidRPr="00344386">
        <w:rPr>
          <w:rFonts w:ascii="Arial" w:hAnsi="Arial" w:cs="Arial"/>
          <w:b/>
          <w:bCs/>
          <w:sz w:val="22"/>
          <w:szCs w:val="22"/>
        </w:rPr>
        <w:t>”</w:t>
      </w:r>
      <w:bookmarkEnd w:id="0"/>
      <w:r w:rsidR="00BF0516" w:rsidRPr="00344386">
        <w:rPr>
          <w:rFonts w:ascii="Arial" w:hAnsi="Arial" w:cs="Arial"/>
          <w:sz w:val="22"/>
          <w:szCs w:val="22"/>
        </w:rPr>
        <w:t xml:space="preserve"> </w:t>
      </w:r>
      <w:bookmarkEnd w:id="1"/>
      <w:r w:rsidRPr="00344386">
        <w:rPr>
          <w:rFonts w:ascii="Arial" w:hAnsi="Arial" w:cs="Arial"/>
          <w:sz w:val="22"/>
          <w:szCs w:val="22"/>
        </w:rPr>
        <w:t xml:space="preserve">oferuję </w:t>
      </w:r>
      <w:r w:rsidR="007B36C7" w:rsidRPr="007B36C7">
        <w:rPr>
          <w:rFonts w:ascii="Arial" w:hAnsi="Arial" w:cs="Arial"/>
          <w:sz w:val="22"/>
          <w:szCs w:val="22"/>
        </w:rPr>
        <w:t>wykonanie zamówienia:</w:t>
      </w:r>
    </w:p>
    <w:p w14:paraId="3E845F16" w14:textId="77777777" w:rsidR="0096629A" w:rsidRPr="00344386" w:rsidRDefault="0096629A" w:rsidP="00E536DB">
      <w:pPr>
        <w:pStyle w:val="Tekstpodstawowy"/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EC8FD3B" w14:textId="77777777" w:rsidR="007B36C7" w:rsidRDefault="007B36C7" w:rsidP="007B36C7">
      <w:pPr>
        <w:spacing w:line="276" w:lineRule="auto"/>
        <w:rPr>
          <w:rFonts w:ascii="Arial" w:hAnsi="Arial" w:cs="Arial"/>
          <w:b/>
          <w:iCs/>
          <w:u w:val="single"/>
        </w:rPr>
      </w:pPr>
      <w:r w:rsidRPr="00B10432">
        <w:rPr>
          <w:rFonts w:ascii="Arial" w:hAnsi="Arial" w:cs="Arial"/>
          <w:b/>
          <w:iCs/>
          <w:u w:val="single"/>
        </w:rPr>
        <w:t>za cenę:</w:t>
      </w:r>
    </w:p>
    <w:p w14:paraId="427C00CE" w14:textId="4D17B926" w:rsidR="00B10432" w:rsidRPr="00B10432" w:rsidRDefault="00B10432" w:rsidP="007B36C7">
      <w:pPr>
        <w:spacing w:line="276" w:lineRule="auto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(</w:t>
      </w:r>
      <w:r w:rsidRPr="00B10432">
        <w:rPr>
          <w:rFonts w:ascii="Arial" w:hAnsi="Arial" w:cs="Arial"/>
          <w:iCs/>
          <w:sz w:val="20"/>
          <w:szCs w:val="20"/>
        </w:rPr>
        <w:t xml:space="preserve">Szacunkowe roczne </w:t>
      </w:r>
      <w:r w:rsidRPr="00AA0F15">
        <w:rPr>
          <w:rFonts w:ascii="Arial" w:hAnsi="Arial" w:cs="Arial"/>
          <w:iCs/>
          <w:sz w:val="20"/>
          <w:szCs w:val="20"/>
        </w:rPr>
        <w:t xml:space="preserve">zapotrzebowanie </w:t>
      </w:r>
      <w:r w:rsidR="00AA0F15" w:rsidRPr="00AA0F15">
        <w:rPr>
          <w:rFonts w:ascii="Arial" w:eastAsia="Wingdings 2" w:hAnsi="Arial" w:cs="Arial"/>
          <w:bCs/>
          <w:sz w:val="20"/>
          <w:szCs w:val="20"/>
        </w:rPr>
        <w:t>38</w:t>
      </w:r>
      <w:r w:rsidR="00AA0F15" w:rsidRPr="00AA0F15">
        <w:rPr>
          <w:rFonts w:ascii="Arial" w:eastAsia="Wingdings 2" w:hAnsi="Arial" w:cs="Arial"/>
          <w:bCs/>
          <w:sz w:val="20"/>
          <w:szCs w:val="20"/>
        </w:rPr>
        <w:t> </w:t>
      </w:r>
      <w:r w:rsidR="00AA0F15" w:rsidRPr="00AA0F15">
        <w:rPr>
          <w:rFonts w:ascii="Arial" w:eastAsia="Wingdings 2" w:hAnsi="Arial" w:cs="Arial"/>
          <w:bCs/>
          <w:sz w:val="20"/>
          <w:szCs w:val="20"/>
        </w:rPr>
        <w:t xml:space="preserve">500 </w:t>
      </w:r>
      <w:r w:rsidRPr="00AA0F15">
        <w:rPr>
          <w:rFonts w:ascii="Arial" w:hAnsi="Arial" w:cs="Arial"/>
          <w:iCs/>
          <w:sz w:val="20"/>
          <w:szCs w:val="20"/>
        </w:rPr>
        <w:t>l</w:t>
      </w:r>
      <w:r w:rsidRPr="00B10432">
        <w:rPr>
          <w:rFonts w:ascii="Arial" w:hAnsi="Arial" w:cs="Arial"/>
          <w:iCs/>
          <w:sz w:val="20"/>
          <w:szCs w:val="20"/>
        </w:rPr>
        <w:t>.</w:t>
      </w:r>
      <w:r>
        <w:rPr>
          <w:rFonts w:ascii="Arial" w:hAnsi="Arial" w:cs="Arial"/>
          <w:iCs/>
          <w:sz w:val="20"/>
          <w:szCs w:val="20"/>
        </w:rPr>
        <w:t>)</w:t>
      </w:r>
    </w:p>
    <w:p w14:paraId="5FA7B672" w14:textId="32D5038C" w:rsidR="007B36C7" w:rsidRPr="00B10432" w:rsidRDefault="007B36C7" w:rsidP="007B36C7">
      <w:pPr>
        <w:spacing w:line="276" w:lineRule="auto"/>
        <w:jc w:val="both"/>
        <w:rPr>
          <w:rFonts w:ascii="Arial" w:hAnsi="Arial" w:cs="Arial"/>
          <w:b/>
          <w:bCs/>
          <w:iCs/>
          <w:sz w:val="10"/>
          <w:szCs w:val="10"/>
        </w:rPr>
      </w:pPr>
    </w:p>
    <w:p w14:paraId="400F107A" w14:textId="77777777" w:rsidR="007B36C7" w:rsidRPr="00B10432" w:rsidRDefault="007B36C7" w:rsidP="007B36C7">
      <w:pPr>
        <w:spacing w:line="360" w:lineRule="auto"/>
        <w:jc w:val="both"/>
        <w:rPr>
          <w:rFonts w:ascii="Arial" w:hAnsi="Arial" w:cs="Arial"/>
          <w:b/>
          <w:iCs/>
        </w:rPr>
      </w:pPr>
      <w:r w:rsidRPr="00B10432">
        <w:rPr>
          <w:rFonts w:ascii="Arial" w:hAnsi="Arial" w:cs="Arial"/>
          <w:b/>
          <w:iCs/>
        </w:rPr>
        <w:t>brutto ........................................................... zł</w:t>
      </w:r>
    </w:p>
    <w:p w14:paraId="6CC1BB35" w14:textId="5D6AC5A1" w:rsidR="007B36C7" w:rsidRPr="00B10432" w:rsidRDefault="007B36C7" w:rsidP="007B36C7">
      <w:pPr>
        <w:spacing w:line="360" w:lineRule="auto"/>
        <w:rPr>
          <w:rFonts w:ascii="Arial" w:hAnsi="Arial" w:cs="Arial"/>
          <w:i/>
          <w:iCs/>
        </w:rPr>
      </w:pPr>
      <w:r w:rsidRPr="00B10432">
        <w:rPr>
          <w:rFonts w:ascii="Arial" w:hAnsi="Arial" w:cs="Arial"/>
          <w:i/>
          <w:iCs/>
        </w:rPr>
        <w:t>(słownie: ........................................................................................................ zł brutto).</w:t>
      </w:r>
    </w:p>
    <w:p w14:paraId="5F37BE96" w14:textId="77777777" w:rsidR="007B36C7" w:rsidRPr="00B10432" w:rsidRDefault="007B36C7" w:rsidP="007B36C7">
      <w:pPr>
        <w:spacing w:line="360" w:lineRule="auto"/>
        <w:jc w:val="both"/>
        <w:rPr>
          <w:rFonts w:ascii="Arial" w:hAnsi="Arial" w:cs="Arial"/>
          <w:iCs/>
        </w:rPr>
      </w:pPr>
      <w:r w:rsidRPr="00B10432">
        <w:rPr>
          <w:rFonts w:ascii="Arial" w:hAnsi="Arial" w:cs="Arial"/>
          <w:iCs/>
        </w:rPr>
        <w:t>netto........................................................... zł</w:t>
      </w:r>
    </w:p>
    <w:p w14:paraId="789774B4" w14:textId="77777777" w:rsidR="007B36C7" w:rsidRPr="00B10432" w:rsidRDefault="007B36C7" w:rsidP="007B36C7">
      <w:pPr>
        <w:spacing w:line="360" w:lineRule="auto"/>
        <w:jc w:val="both"/>
        <w:rPr>
          <w:rFonts w:ascii="Arial" w:hAnsi="Arial" w:cs="Arial"/>
          <w:iCs/>
        </w:rPr>
      </w:pPr>
      <w:r w:rsidRPr="00B10432">
        <w:rPr>
          <w:rFonts w:ascii="Arial" w:hAnsi="Arial" w:cs="Arial"/>
          <w:iCs/>
        </w:rPr>
        <w:t>podatek VAT ……… %, .......................................................... zł,</w:t>
      </w:r>
    </w:p>
    <w:p w14:paraId="65651307" w14:textId="77777777" w:rsidR="007B36C7" w:rsidRPr="00B10432" w:rsidRDefault="007B36C7" w:rsidP="007B36C7">
      <w:pPr>
        <w:spacing w:line="360" w:lineRule="auto"/>
        <w:jc w:val="both"/>
        <w:rPr>
          <w:rFonts w:ascii="Arial" w:hAnsi="Arial" w:cs="Arial"/>
          <w:iCs/>
          <w:color w:val="FF0000"/>
        </w:rPr>
      </w:pPr>
    </w:p>
    <w:p w14:paraId="7197D446" w14:textId="77777777" w:rsidR="007B36C7" w:rsidRPr="00B10432" w:rsidRDefault="007B36C7" w:rsidP="007B36C7">
      <w:pPr>
        <w:spacing w:line="360" w:lineRule="auto"/>
        <w:jc w:val="both"/>
        <w:rPr>
          <w:rFonts w:ascii="Arial" w:hAnsi="Arial" w:cs="Arial"/>
          <w:iCs/>
        </w:rPr>
      </w:pPr>
      <w:r w:rsidRPr="00B10432">
        <w:rPr>
          <w:rFonts w:ascii="Arial" w:hAnsi="Arial" w:cs="Arial"/>
          <w:iCs/>
        </w:rPr>
        <w:t>Stały rabat / marża wynosi ……… zł</w:t>
      </w:r>
    </w:p>
    <w:p w14:paraId="68B76E60" w14:textId="3EB5F7EE" w:rsidR="007B36C7" w:rsidRPr="00B10432" w:rsidRDefault="007B36C7" w:rsidP="007B36C7">
      <w:pPr>
        <w:spacing w:line="360" w:lineRule="auto"/>
        <w:jc w:val="both"/>
        <w:rPr>
          <w:rFonts w:ascii="Arial" w:hAnsi="Arial" w:cs="Arial"/>
          <w:iCs/>
        </w:rPr>
      </w:pPr>
      <w:r w:rsidRPr="00B10432">
        <w:rPr>
          <w:rFonts w:ascii="Arial" w:hAnsi="Arial" w:cs="Arial"/>
          <w:iCs/>
        </w:rPr>
        <w:t>Cena brutto za 1 l gazu płynnego wynosi: ………… zł</w:t>
      </w:r>
    </w:p>
    <w:p w14:paraId="27A51176" w14:textId="1E4747AD" w:rsidR="00E536DB" w:rsidRPr="00B10432" w:rsidRDefault="00E536DB" w:rsidP="008871CE">
      <w:pPr>
        <w:spacing w:line="276" w:lineRule="auto"/>
        <w:rPr>
          <w:rFonts w:ascii="Arial" w:hAnsi="Arial" w:cs="Arial"/>
          <w:sz w:val="22"/>
          <w:szCs w:val="22"/>
        </w:rPr>
      </w:pPr>
      <w:r w:rsidRPr="00B10432">
        <w:rPr>
          <w:rFonts w:ascii="Arial" w:hAnsi="Arial" w:cs="Arial"/>
          <w:sz w:val="22"/>
          <w:szCs w:val="22"/>
        </w:rPr>
        <w:t>Słownie: ……………………………………………………………………………………………….</w:t>
      </w:r>
    </w:p>
    <w:p w14:paraId="029BB543" w14:textId="77777777" w:rsidR="008871CE" w:rsidRPr="00344386" w:rsidRDefault="008871CE" w:rsidP="008871CE">
      <w:pPr>
        <w:spacing w:line="276" w:lineRule="auto"/>
        <w:rPr>
          <w:rFonts w:ascii="Arial" w:hAnsi="Arial" w:cs="Arial"/>
          <w:sz w:val="22"/>
          <w:szCs w:val="22"/>
        </w:rPr>
      </w:pPr>
    </w:p>
    <w:p w14:paraId="2A857334" w14:textId="282E2618" w:rsidR="008871CE" w:rsidRPr="007B36C7" w:rsidRDefault="008871CE" w:rsidP="007B36C7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44386">
        <w:rPr>
          <w:rFonts w:ascii="Arial" w:hAnsi="Arial" w:cs="Arial"/>
          <w:sz w:val="22"/>
          <w:szCs w:val="22"/>
        </w:rPr>
        <w:t>Oferuj</w:t>
      </w:r>
      <w:r w:rsidR="009C6C9A" w:rsidRPr="00344386">
        <w:rPr>
          <w:rFonts w:ascii="Arial" w:hAnsi="Arial" w:cs="Arial"/>
          <w:sz w:val="22"/>
          <w:szCs w:val="22"/>
        </w:rPr>
        <w:t>ę</w:t>
      </w:r>
      <w:r w:rsidRPr="00344386">
        <w:rPr>
          <w:rFonts w:ascii="Arial" w:hAnsi="Arial" w:cs="Arial"/>
          <w:sz w:val="22"/>
          <w:szCs w:val="22"/>
        </w:rPr>
        <w:t xml:space="preserve"> wykonanie usługi objętej przedmiotem zamówienia w okresie: </w:t>
      </w:r>
      <w:r w:rsidR="007B36C7" w:rsidRPr="007B36C7">
        <w:rPr>
          <w:rFonts w:ascii="Arial" w:hAnsi="Arial" w:cs="Arial"/>
          <w:sz w:val="22"/>
          <w:szCs w:val="22"/>
        </w:rPr>
        <w:t xml:space="preserve">od dnia podpisania umowy do dnia </w:t>
      </w:r>
      <w:r w:rsidR="00A63B6B" w:rsidRPr="00A63B6B">
        <w:rPr>
          <w:rFonts w:ascii="Arial" w:hAnsi="Arial" w:cs="Arial"/>
          <w:b/>
          <w:bCs/>
          <w:sz w:val="22"/>
          <w:szCs w:val="22"/>
        </w:rPr>
        <w:t>30 kwietnia 2025 r.</w:t>
      </w:r>
      <w:r w:rsidR="004D6C06">
        <w:rPr>
          <w:rFonts w:ascii="Arial" w:hAnsi="Arial" w:cs="Arial"/>
          <w:sz w:val="22"/>
          <w:szCs w:val="22"/>
        </w:rPr>
        <w:t xml:space="preserve"> </w:t>
      </w:r>
      <w:bookmarkStart w:id="2" w:name="_Hlk157781276"/>
      <w:r w:rsidR="004D6C06">
        <w:rPr>
          <w:rFonts w:ascii="Arial" w:hAnsi="Arial" w:cs="Arial"/>
          <w:sz w:val="22"/>
          <w:szCs w:val="22"/>
        </w:rPr>
        <w:t>lub</w:t>
      </w:r>
      <w:r w:rsidR="00A63B6B">
        <w:rPr>
          <w:rFonts w:ascii="Arial" w:hAnsi="Arial" w:cs="Arial"/>
          <w:sz w:val="22"/>
          <w:szCs w:val="22"/>
        </w:rPr>
        <w:t xml:space="preserve"> </w:t>
      </w:r>
      <w:r w:rsidR="006A3D92">
        <w:rPr>
          <w:rFonts w:ascii="Arial" w:hAnsi="Arial" w:cs="Arial"/>
          <w:sz w:val="22"/>
          <w:szCs w:val="22"/>
        </w:rPr>
        <w:t xml:space="preserve">do dnia </w:t>
      </w:r>
      <w:r w:rsidR="00A63B6B">
        <w:rPr>
          <w:rFonts w:ascii="Arial" w:hAnsi="Arial" w:cs="Arial"/>
          <w:sz w:val="22"/>
          <w:szCs w:val="22"/>
        </w:rPr>
        <w:t>przywrócenia  działalności operacyjnej</w:t>
      </w:r>
      <w:r w:rsidR="004D6C06">
        <w:rPr>
          <w:rFonts w:ascii="Arial" w:hAnsi="Arial" w:cs="Arial"/>
          <w:sz w:val="22"/>
          <w:szCs w:val="22"/>
        </w:rPr>
        <w:t xml:space="preserve"> </w:t>
      </w:r>
      <w:r w:rsidR="007B36C7" w:rsidRPr="007B36C7">
        <w:rPr>
          <w:rFonts w:ascii="Arial" w:hAnsi="Arial" w:cs="Arial"/>
          <w:sz w:val="22"/>
          <w:szCs w:val="22"/>
        </w:rPr>
        <w:t>dotychczasowego dostawc</w:t>
      </w:r>
      <w:r w:rsidR="00A63B6B">
        <w:rPr>
          <w:rFonts w:ascii="Arial" w:hAnsi="Arial" w:cs="Arial"/>
          <w:sz w:val="22"/>
          <w:szCs w:val="22"/>
        </w:rPr>
        <w:t>y</w:t>
      </w:r>
      <w:r w:rsidR="00BC3D2E">
        <w:rPr>
          <w:rFonts w:ascii="Arial" w:hAnsi="Arial" w:cs="Arial"/>
          <w:sz w:val="22"/>
          <w:szCs w:val="22"/>
        </w:rPr>
        <w:t xml:space="preserve"> </w:t>
      </w:r>
      <w:r w:rsidR="00A63B6B">
        <w:rPr>
          <w:rFonts w:ascii="Arial" w:hAnsi="Arial" w:cs="Arial"/>
          <w:sz w:val="22"/>
          <w:szCs w:val="22"/>
        </w:rPr>
        <w:t xml:space="preserve">- </w:t>
      </w:r>
      <w:proofErr w:type="spellStart"/>
      <w:r w:rsidR="00BC3D2E">
        <w:rPr>
          <w:rFonts w:ascii="Arial" w:hAnsi="Arial" w:cs="Arial"/>
          <w:sz w:val="22"/>
          <w:szCs w:val="22"/>
        </w:rPr>
        <w:t>Novatek</w:t>
      </w:r>
      <w:proofErr w:type="spellEnd"/>
      <w:r w:rsidR="00BC3D2E">
        <w:rPr>
          <w:rFonts w:ascii="Arial" w:hAnsi="Arial" w:cs="Arial"/>
          <w:sz w:val="22"/>
          <w:szCs w:val="22"/>
        </w:rPr>
        <w:t xml:space="preserve"> Green Energy Sp.</w:t>
      </w:r>
      <w:r w:rsidR="004D6C06">
        <w:rPr>
          <w:rFonts w:ascii="Arial" w:hAnsi="Arial" w:cs="Arial"/>
          <w:sz w:val="22"/>
          <w:szCs w:val="22"/>
        </w:rPr>
        <w:t xml:space="preserve"> </w:t>
      </w:r>
      <w:r w:rsidR="00BC3D2E">
        <w:rPr>
          <w:rFonts w:ascii="Arial" w:hAnsi="Arial" w:cs="Arial"/>
          <w:sz w:val="22"/>
          <w:szCs w:val="22"/>
        </w:rPr>
        <w:t>z</w:t>
      </w:r>
      <w:r w:rsidR="004D6C06">
        <w:rPr>
          <w:rFonts w:ascii="Arial" w:hAnsi="Arial" w:cs="Arial"/>
          <w:sz w:val="22"/>
          <w:szCs w:val="22"/>
        </w:rPr>
        <w:t xml:space="preserve"> </w:t>
      </w:r>
      <w:r w:rsidR="00BC3D2E">
        <w:rPr>
          <w:rFonts w:ascii="Arial" w:hAnsi="Arial" w:cs="Arial"/>
          <w:sz w:val="22"/>
          <w:szCs w:val="22"/>
        </w:rPr>
        <w:t>o.o.</w:t>
      </w:r>
      <w:r w:rsidR="004D6C06">
        <w:rPr>
          <w:rFonts w:ascii="Arial" w:hAnsi="Arial" w:cs="Arial"/>
          <w:sz w:val="22"/>
          <w:szCs w:val="22"/>
        </w:rPr>
        <w:t xml:space="preserve"> i </w:t>
      </w:r>
      <w:r w:rsidR="00A63B6B">
        <w:rPr>
          <w:rFonts w:ascii="Arial" w:hAnsi="Arial" w:cs="Arial"/>
          <w:sz w:val="22"/>
          <w:szCs w:val="22"/>
        </w:rPr>
        <w:t> </w:t>
      </w:r>
      <w:r w:rsidR="00A63B6B" w:rsidRPr="007B36C7">
        <w:rPr>
          <w:rFonts w:ascii="Arial" w:hAnsi="Arial" w:cs="Arial"/>
          <w:sz w:val="22"/>
          <w:szCs w:val="22"/>
        </w:rPr>
        <w:t xml:space="preserve">odwołania </w:t>
      </w:r>
      <w:r w:rsidR="00A63B6B">
        <w:rPr>
          <w:rFonts w:ascii="Arial" w:hAnsi="Arial" w:cs="Arial"/>
          <w:sz w:val="22"/>
          <w:szCs w:val="22"/>
        </w:rPr>
        <w:t xml:space="preserve">przez niego </w:t>
      </w:r>
      <w:r w:rsidR="00A63B6B" w:rsidRPr="007B36C7">
        <w:rPr>
          <w:rFonts w:ascii="Arial" w:hAnsi="Arial" w:cs="Arial"/>
          <w:sz w:val="22"/>
          <w:szCs w:val="22"/>
        </w:rPr>
        <w:t xml:space="preserve">zgody </w:t>
      </w:r>
      <w:r w:rsidR="00A63B6B">
        <w:rPr>
          <w:rFonts w:ascii="Arial" w:hAnsi="Arial" w:cs="Arial"/>
          <w:sz w:val="22"/>
          <w:szCs w:val="22"/>
        </w:rPr>
        <w:t xml:space="preserve"> na</w:t>
      </w:r>
      <w:r w:rsidR="007B36C7" w:rsidRPr="007B36C7">
        <w:rPr>
          <w:rFonts w:ascii="Arial" w:hAnsi="Arial" w:cs="Arial"/>
          <w:sz w:val="22"/>
          <w:szCs w:val="22"/>
        </w:rPr>
        <w:t xml:space="preserve"> tankowanie zbiorników gazem przez innego</w:t>
      </w:r>
      <w:r w:rsidR="007B36C7">
        <w:rPr>
          <w:rFonts w:ascii="Arial" w:hAnsi="Arial" w:cs="Arial"/>
          <w:sz w:val="22"/>
          <w:szCs w:val="22"/>
        </w:rPr>
        <w:t xml:space="preserve"> </w:t>
      </w:r>
      <w:r w:rsidR="007B36C7" w:rsidRPr="007B36C7">
        <w:rPr>
          <w:rFonts w:ascii="Arial" w:hAnsi="Arial" w:cs="Arial"/>
          <w:sz w:val="22"/>
          <w:szCs w:val="22"/>
        </w:rPr>
        <w:t>dostawcę</w:t>
      </w:r>
      <w:r w:rsidR="00A63B6B">
        <w:rPr>
          <w:rFonts w:ascii="Arial" w:hAnsi="Arial" w:cs="Arial"/>
          <w:sz w:val="22"/>
          <w:szCs w:val="22"/>
        </w:rPr>
        <w:t>.</w:t>
      </w:r>
    </w:p>
    <w:bookmarkEnd w:id="2"/>
    <w:p w14:paraId="616881A7" w14:textId="77777777" w:rsidR="00B10432" w:rsidRDefault="00B10432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44386">
        <w:rPr>
          <w:rFonts w:ascii="Arial" w:hAnsi="Arial" w:cs="Arial"/>
          <w:sz w:val="22"/>
          <w:szCs w:val="22"/>
        </w:rPr>
        <w:t>Oświadczam, że spełniam warunki udziału w postępowaniu.</w:t>
      </w:r>
    </w:p>
    <w:p w14:paraId="5F8B4782" w14:textId="6C3B7FEF" w:rsidR="00B10432" w:rsidRDefault="009C6C9A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432">
        <w:rPr>
          <w:rFonts w:ascii="Arial" w:hAnsi="Arial" w:cs="Arial"/>
          <w:sz w:val="22"/>
          <w:szCs w:val="22"/>
        </w:rPr>
        <w:t>O</w:t>
      </w:r>
      <w:r w:rsidR="00D01E43" w:rsidRPr="00B10432">
        <w:rPr>
          <w:rFonts w:ascii="Arial" w:hAnsi="Arial" w:cs="Arial"/>
          <w:sz w:val="22"/>
          <w:szCs w:val="22"/>
        </w:rPr>
        <w:t>świa</w:t>
      </w:r>
      <w:r w:rsidR="007B36C7" w:rsidRPr="00B10432">
        <w:rPr>
          <w:rFonts w:ascii="Arial" w:hAnsi="Arial" w:cs="Arial"/>
          <w:sz w:val="22"/>
          <w:szCs w:val="22"/>
        </w:rPr>
        <w:t xml:space="preserve">dczam, </w:t>
      </w:r>
      <w:r w:rsidR="00B10432" w:rsidRPr="00B10432">
        <w:rPr>
          <w:rFonts w:ascii="Arial" w:hAnsi="Arial" w:cs="Arial"/>
          <w:sz w:val="22"/>
          <w:szCs w:val="22"/>
        </w:rPr>
        <w:t>że posiadam wymagane prawem dokumenty związane z obrotem i</w:t>
      </w:r>
      <w:r w:rsidR="00A63B6B">
        <w:rPr>
          <w:rFonts w:ascii="Arial" w:hAnsi="Arial" w:cs="Arial"/>
          <w:sz w:val="22"/>
          <w:szCs w:val="22"/>
        </w:rPr>
        <w:t> </w:t>
      </w:r>
      <w:r w:rsidR="00B10432" w:rsidRPr="00B10432">
        <w:rPr>
          <w:rFonts w:ascii="Arial" w:hAnsi="Arial" w:cs="Arial"/>
          <w:sz w:val="22"/>
          <w:szCs w:val="22"/>
        </w:rPr>
        <w:t>dystrybucją paliw płynnych.</w:t>
      </w:r>
    </w:p>
    <w:p w14:paraId="403791E1" w14:textId="77777777" w:rsidR="00B10432" w:rsidRDefault="008871CE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432">
        <w:rPr>
          <w:rFonts w:ascii="Arial" w:hAnsi="Arial" w:cs="Arial"/>
          <w:sz w:val="22"/>
          <w:szCs w:val="22"/>
        </w:rPr>
        <w:t>Oświadczam, że zdobyłem wszelkie informacje, które były potrzebne</w:t>
      </w:r>
      <w:r w:rsidR="008C7A0B" w:rsidRPr="00B10432">
        <w:rPr>
          <w:rFonts w:ascii="Arial" w:hAnsi="Arial" w:cs="Arial"/>
          <w:sz w:val="22"/>
          <w:szCs w:val="22"/>
        </w:rPr>
        <w:br/>
      </w:r>
      <w:r w:rsidRPr="00B10432">
        <w:rPr>
          <w:rFonts w:ascii="Arial" w:hAnsi="Arial" w:cs="Arial"/>
          <w:sz w:val="22"/>
          <w:szCs w:val="22"/>
        </w:rPr>
        <w:t>do</w:t>
      </w:r>
      <w:r w:rsidR="008C7A0B" w:rsidRPr="00B10432">
        <w:rPr>
          <w:rFonts w:ascii="Arial" w:hAnsi="Arial" w:cs="Arial"/>
          <w:sz w:val="22"/>
          <w:szCs w:val="22"/>
        </w:rPr>
        <w:t xml:space="preserve"> </w:t>
      </w:r>
      <w:r w:rsidRPr="00B10432">
        <w:rPr>
          <w:rFonts w:ascii="Arial" w:hAnsi="Arial" w:cs="Arial"/>
          <w:sz w:val="22"/>
          <w:szCs w:val="22"/>
        </w:rPr>
        <w:t>przygotowania</w:t>
      </w:r>
      <w:r w:rsidR="00D01E43" w:rsidRPr="00B10432">
        <w:rPr>
          <w:rFonts w:ascii="Arial" w:hAnsi="Arial" w:cs="Arial"/>
          <w:sz w:val="22"/>
          <w:szCs w:val="22"/>
        </w:rPr>
        <w:t xml:space="preserve"> </w:t>
      </w:r>
      <w:r w:rsidRPr="00B10432">
        <w:rPr>
          <w:rFonts w:ascii="Arial" w:hAnsi="Arial" w:cs="Arial"/>
          <w:sz w:val="22"/>
          <w:szCs w:val="22"/>
        </w:rPr>
        <w:t>oferty.</w:t>
      </w:r>
    </w:p>
    <w:p w14:paraId="2E2326C1" w14:textId="26921213" w:rsidR="00B10432" w:rsidRDefault="008871CE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432">
        <w:rPr>
          <w:rFonts w:ascii="Arial" w:hAnsi="Arial" w:cs="Arial"/>
          <w:sz w:val="22"/>
          <w:szCs w:val="22"/>
        </w:rPr>
        <w:t>Oświadczam, że zapozna</w:t>
      </w:r>
      <w:r w:rsidR="004D6C06">
        <w:rPr>
          <w:rFonts w:ascii="Arial" w:hAnsi="Arial" w:cs="Arial"/>
          <w:sz w:val="22"/>
          <w:szCs w:val="22"/>
        </w:rPr>
        <w:t>łem</w:t>
      </w:r>
      <w:r w:rsidRPr="00B10432">
        <w:rPr>
          <w:rFonts w:ascii="Arial" w:hAnsi="Arial" w:cs="Arial"/>
          <w:sz w:val="22"/>
          <w:szCs w:val="22"/>
        </w:rPr>
        <w:t xml:space="preserve"> się z treścią zapytania ofertowego i nie wno</w:t>
      </w:r>
      <w:r w:rsidR="004D6C06">
        <w:rPr>
          <w:rFonts w:ascii="Arial" w:hAnsi="Arial" w:cs="Arial"/>
          <w:sz w:val="22"/>
          <w:szCs w:val="22"/>
        </w:rPr>
        <w:t>szę</w:t>
      </w:r>
      <w:r w:rsidR="008C7A0B" w:rsidRPr="00B10432">
        <w:rPr>
          <w:rFonts w:ascii="Arial" w:hAnsi="Arial" w:cs="Arial"/>
          <w:sz w:val="22"/>
          <w:szCs w:val="22"/>
        </w:rPr>
        <w:br/>
      </w:r>
      <w:r w:rsidRPr="00B10432">
        <w:rPr>
          <w:rFonts w:ascii="Arial" w:hAnsi="Arial" w:cs="Arial"/>
          <w:sz w:val="22"/>
          <w:szCs w:val="22"/>
        </w:rPr>
        <w:t>do nie</w:t>
      </w:r>
      <w:r w:rsidR="008C7A0B" w:rsidRPr="00B10432">
        <w:rPr>
          <w:rFonts w:ascii="Arial" w:hAnsi="Arial" w:cs="Arial"/>
          <w:sz w:val="22"/>
          <w:szCs w:val="22"/>
        </w:rPr>
        <w:t xml:space="preserve">go </w:t>
      </w:r>
      <w:r w:rsidRPr="00B10432">
        <w:rPr>
          <w:rFonts w:ascii="Arial" w:hAnsi="Arial" w:cs="Arial"/>
          <w:sz w:val="22"/>
          <w:szCs w:val="22"/>
        </w:rPr>
        <w:t>zastrzeżeń oraz przyjmuj</w:t>
      </w:r>
      <w:r w:rsidR="004D6C06">
        <w:rPr>
          <w:rFonts w:ascii="Arial" w:hAnsi="Arial" w:cs="Arial"/>
          <w:sz w:val="22"/>
          <w:szCs w:val="22"/>
        </w:rPr>
        <w:t>ę</w:t>
      </w:r>
      <w:r w:rsidRPr="00B10432">
        <w:rPr>
          <w:rFonts w:ascii="Arial" w:hAnsi="Arial" w:cs="Arial"/>
          <w:sz w:val="22"/>
          <w:szCs w:val="22"/>
        </w:rPr>
        <w:t xml:space="preserve"> warunki w nim zawarte.</w:t>
      </w:r>
    </w:p>
    <w:p w14:paraId="60C56524" w14:textId="34A2B5AF" w:rsidR="00B10432" w:rsidRDefault="008871CE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432">
        <w:rPr>
          <w:rFonts w:ascii="Arial" w:hAnsi="Arial" w:cs="Arial"/>
          <w:sz w:val="22"/>
          <w:szCs w:val="22"/>
        </w:rPr>
        <w:t>Oświadczam, że zapozna</w:t>
      </w:r>
      <w:r w:rsidR="004D6C06">
        <w:rPr>
          <w:rFonts w:ascii="Arial" w:hAnsi="Arial" w:cs="Arial"/>
          <w:sz w:val="22"/>
          <w:szCs w:val="22"/>
        </w:rPr>
        <w:t xml:space="preserve">łem </w:t>
      </w:r>
      <w:r w:rsidRPr="00B10432">
        <w:rPr>
          <w:rFonts w:ascii="Arial" w:hAnsi="Arial" w:cs="Arial"/>
          <w:sz w:val="22"/>
          <w:szCs w:val="22"/>
        </w:rPr>
        <w:t>się ze wzorem umowy w niniejszym postępowaniu, akceptuj</w:t>
      </w:r>
      <w:r w:rsidR="004D6C06">
        <w:rPr>
          <w:rFonts w:ascii="Arial" w:hAnsi="Arial" w:cs="Arial"/>
          <w:sz w:val="22"/>
          <w:szCs w:val="22"/>
        </w:rPr>
        <w:t>ę</w:t>
      </w:r>
      <w:r w:rsidRPr="00B10432">
        <w:rPr>
          <w:rFonts w:ascii="Arial" w:hAnsi="Arial" w:cs="Arial"/>
          <w:sz w:val="22"/>
          <w:szCs w:val="22"/>
        </w:rPr>
        <w:t xml:space="preserve"> go i nie wno</w:t>
      </w:r>
      <w:r w:rsidR="004D6C06">
        <w:rPr>
          <w:rFonts w:ascii="Arial" w:hAnsi="Arial" w:cs="Arial"/>
          <w:sz w:val="22"/>
          <w:szCs w:val="22"/>
        </w:rPr>
        <w:t>szę</w:t>
      </w:r>
      <w:r w:rsidRPr="00B10432">
        <w:rPr>
          <w:rFonts w:ascii="Arial" w:hAnsi="Arial" w:cs="Arial"/>
          <w:sz w:val="22"/>
          <w:szCs w:val="22"/>
        </w:rPr>
        <w:t xml:space="preserve"> do niego zastrzeżeń oraz przyjm</w:t>
      </w:r>
      <w:r w:rsidR="004D6C06">
        <w:rPr>
          <w:rFonts w:ascii="Arial" w:hAnsi="Arial" w:cs="Arial"/>
          <w:sz w:val="22"/>
          <w:szCs w:val="22"/>
        </w:rPr>
        <w:t>uję</w:t>
      </w:r>
      <w:r w:rsidRPr="00B10432">
        <w:rPr>
          <w:rFonts w:ascii="Arial" w:hAnsi="Arial" w:cs="Arial"/>
          <w:sz w:val="22"/>
          <w:szCs w:val="22"/>
        </w:rPr>
        <w:t xml:space="preserve"> warunki w ni</w:t>
      </w:r>
      <w:r w:rsidR="008C7A0B" w:rsidRPr="00B10432">
        <w:rPr>
          <w:rFonts w:ascii="Arial" w:hAnsi="Arial" w:cs="Arial"/>
          <w:sz w:val="22"/>
          <w:szCs w:val="22"/>
        </w:rPr>
        <w:t>m</w:t>
      </w:r>
      <w:r w:rsidRPr="00B10432">
        <w:rPr>
          <w:rFonts w:ascii="Arial" w:hAnsi="Arial" w:cs="Arial"/>
          <w:sz w:val="22"/>
          <w:szCs w:val="22"/>
        </w:rPr>
        <w:t xml:space="preserve"> zawarte.</w:t>
      </w:r>
    </w:p>
    <w:p w14:paraId="02DC6EAE" w14:textId="1AB19C4F" w:rsidR="00B10432" w:rsidRDefault="008871CE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432">
        <w:rPr>
          <w:rFonts w:ascii="Arial" w:hAnsi="Arial" w:cs="Arial"/>
          <w:sz w:val="22"/>
          <w:szCs w:val="22"/>
        </w:rPr>
        <w:lastRenderedPageBreak/>
        <w:t>Oświadczam, że przyjmuj</w:t>
      </w:r>
      <w:r w:rsidR="004D6C06">
        <w:rPr>
          <w:rFonts w:ascii="Arial" w:hAnsi="Arial" w:cs="Arial"/>
          <w:sz w:val="22"/>
          <w:szCs w:val="22"/>
        </w:rPr>
        <w:t xml:space="preserve">ę </w:t>
      </w:r>
      <w:r w:rsidRPr="00B10432">
        <w:rPr>
          <w:rFonts w:ascii="Arial" w:hAnsi="Arial" w:cs="Arial"/>
          <w:sz w:val="22"/>
          <w:szCs w:val="22"/>
        </w:rPr>
        <w:t>sposób płatności zgodny z zapisami zapytania ofertowego.</w:t>
      </w:r>
    </w:p>
    <w:p w14:paraId="45237D8E" w14:textId="501397C1" w:rsidR="00B10432" w:rsidRDefault="008871CE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432">
        <w:rPr>
          <w:rFonts w:ascii="Arial" w:hAnsi="Arial" w:cs="Arial"/>
          <w:sz w:val="22"/>
          <w:szCs w:val="22"/>
        </w:rPr>
        <w:t>Oświadczam, że  w cenie naszej oferty uwzględnione zostały wszystkie koszty wykonania przedmiotowego zamówienia.</w:t>
      </w:r>
    </w:p>
    <w:p w14:paraId="76A67DE7" w14:textId="141E6B3C" w:rsidR="00B10432" w:rsidRPr="00B10432" w:rsidRDefault="00B10432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432">
        <w:rPr>
          <w:rFonts w:ascii="Arial" w:hAnsi="Arial" w:cs="Arial"/>
          <w:sz w:val="22"/>
          <w:szCs w:val="22"/>
        </w:rPr>
        <w:t>Oświadczam, że nie zachodzą w stosunku do mnie przesłanki wykluczenia z</w:t>
      </w:r>
      <w:r w:rsidR="004D6C06">
        <w:rPr>
          <w:rFonts w:ascii="Arial" w:hAnsi="Arial" w:cs="Arial"/>
          <w:sz w:val="22"/>
          <w:szCs w:val="22"/>
        </w:rPr>
        <w:t> </w:t>
      </w:r>
      <w:r w:rsidRPr="00B10432">
        <w:rPr>
          <w:rFonts w:ascii="Arial" w:hAnsi="Arial" w:cs="Arial"/>
          <w:sz w:val="22"/>
          <w:szCs w:val="22"/>
        </w:rPr>
        <w:t>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0E4C2AA0" w14:textId="77777777" w:rsidR="008871CE" w:rsidRPr="00344386" w:rsidRDefault="008871CE" w:rsidP="008871CE">
      <w:pPr>
        <w:spacing w:line="276" w:lineRule="auto"/>
        <w:rPr>
          <w:rFonts w:ascii="Arial" w:hAnsi="Arial" w:cs="Arial"/>
          <w:sz w:val="20"/>
          <w:szCs w:val="20"/>
        </w:rPr>
      </w:pPr>
    </w:p>
    <w:p w14:paraId="1B0BEA6F" w14:textId="77777777" w:rsidR="0078409F" w:rsidRDefault="0078409F" w:rsidP="008871CE">
      <w:pPr>
        <w:spacing w:line="276" w:lineRule="auto"/>
        <w:rPr>
          <w:rFonts w:ascii="Arial" w:hAnsi="Arial" w:cs="Arial"/>
          <w:sz w:val="20"/>
          <w:szCs w:val="20"/>
        </w:rPr>
      </w:pPr>
    </w:p>
    <w:p w14:paraId="1B9C4AAF" w14:textId="77777777" w:rsidR="00B10432" w:rsidRDefault="00B10432" w:rsidP="008871CE">
      <w:pPr>
        <w:spacing w:line="276" w:lineRule="auto"/>
        <w:rPr>
          <w:rFonts w:ascii="Arial" w:hAnsi="Arial" w:cs="Arial"/>
          <w:sz w:val="20"/>
          <w:szCs w:val="20"/>
        </w:rPr>
      </w:pPr>
    </w:p>
    <w:p w14:paraId="05151EC5" w14:textId="77777777" w:rsidR="00B10432" w:rsidRPr="00344386" w:rsidRDefault="00B10432" w:rsidP="008871CE">
      <w:pPr>
        <w:spacing w:line="276" w:lineRule="auto"/>
        <w:rPr>
          <w:rFonts w:ascii="Arial" w:hAnsi="Arial" w:cs="Arial"/>
          <w:sz w:val="20"/>
          <w:szCs w:val="20"/>
        </w:rPr>
      </w:pPr>
    </w:p>
    <w:p w14:paraId="332D618B" w14:textId="77777777" w:rsidR="0078409F" w:rsidRPr="00344386" w:rsidRDefault="0078409F" w:rsidP="0078409F">
      <w:pPr>
        <w:rPr>
          <w:rFonts w:ascii="Arial" w:hAnsi="Arial" w:cs="Arial"/>
        </w:rPr>
      </w:pPr>
      <w:r w:rsidRPr="00344386">
        <w:rPr>
          <w:rFonts w:ascii="Arial" w:hAnsi="Arial" w:cs="Arial"/>
        </w:rPr>
        <w:t>…………………………….</w:t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  <w:t>………………………………………</w:t>
      </w:r>
      <w:r w:rsidRPr="00344386">
        <w:rPr>
          <w:rFonts w:ascii="Arial" w:hAnsi="Arial" w:cs="Arial"/>
        </w:rPr>
        <w:br/>
        <w:t xml:space="preserve">    </w:t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  <w:sz w:val="20"/>
          <w:szCs w:val="20"/>
        </w:rPr>
        <w:t>miejscowość</w:t>
      </w:r>
      <w:r w:rsidRPr="00344386">
        <w:rPr>
          <w:rFonts w:ascii="Arial" w:hAnsi="Arial" w:cs="Arial"/>
          <w:sz w:val="20"/>
          <w:szCs w:val="20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  <w:t xml:space="preserve">   </w:t>
      </w:r>
      <w:r w:rsidRPr="00344386">
        <w:rPr>
          <w:rFonts w:ascii="Arial" w:hAnsi="Arial" w:cs="Arial"/>
          <w:sz w:val="20"/>
          <w:szCs w:val="20"/>
        </w:rPr>
        <w:t>data i podpis Wykonawcy</w:t>
      </w:r>
    </w:p>
    <w:p w14:paraId="6F03D454" w14:textId="77777777" w:rsidR="008871CE" w:rsidRPr="00344386" w:rsidRDefault="008871CE" w:rsidP="008871CE">
      <w:pPr>
        <w:spacing w:line="276" w:lineRule="auto"/>
        <w:rPr>
          <w:rFonts w:ascii="Arial" w:hAnsi="Arial" w:cs="Arial"/>
          <w:sz w:val="20"/>
          <w:szCs w:val="20"/>
        </w:rPr>
      </w:pPr>
    </w:p>
    <w:p w14:paraId="00F59B9F" w14:textId="77777777" w:rsidR="008871CE" w:rsidRPr="00344386" w:rsidRDefault="008871CE" w:rsidP="008871CE">
      <w:pPr>
        <w:spacing w:line="276" w:lineRule="auto"/>
        <w:rPr>
          <w:rFonts w:ascii="Arial" w:hAnsi="Arial" w:cs="Arial"/>
          <w:sz w:val="20"/>
          <w:szCs w:val="20"/>
        </w:rPr>
      </w:pPr>
    </w:p>
    <w:p w14:paraId="695FD509" w14:textId="77777777" w:rsidR="0065796D" w:rsidRPr="00344386" w:rsidRDefault="0065796D" w:rsidP="008871CE">
      <w:pPr>
        <w:spacing w:line="276" w:lineRule="auto"/>
        <w:rPr>
          <w:rFonts w:ascii="Arial" w:hAnsi="Arial" w:cs="Arial"/>
          <w:sz w:val="20"/>
          <w:szCs w:val="20"/>
        </w:rPr>
      </w:pPr>
    </w:p>
    <w:p w14:paraId="1C7CB5E8" w14:textId="77777777" w:rsidR="0065796D" w:rsidRPr="00344386" w:rsidRDefault="0065796D" w:rsidP="008871CE">
      <w:pPr>
        <w:spacing w:line="276" w:lineRule="auto"/>
        <w:rPr>
          <w:rFonts w:ascii="Arial" w:hAnsi="Arial" w:cs="Arial"/>
          <w:sz w:val="20"/>
          <w:szCs w:val="20"/>
        </w:rPr>
      </w:pPr>
    </w:p>
    <w:p w14:paraId="2874F106" w14:textId="77777777" w:rsidR="008871CE" w:rsidRPr="00344386" w:rsidRDefault="008871CE">
      <w:pPr>
        <w:rPr>
          <w:rFonts w:ascii="Arial" w:hAnsi="Arial" w:cs="Arial"/>
        </w:rPr>
      </w:pPr>
    </w:p>
    <w:sectPr w:rsidR="008871CE" w:rsidRPr="00344386" w:rsidSect="00261F33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</w:rPr>
    </w:lvl>
  </w:abstractNum>
  <w:abstractNum w:abstractNumId="5" w15:restartNumberingAfterBreak="0">
    <w:nsid w:val="0000000E"/>
    <w:multiLevelType w:val="singleLevel"/>
    <w:tmpl w:val="0000000E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27CB50D7"/>
    <w:multiLevelType w:val="hybridMultilevel"/>
    <w:tmpl w:val="465CB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F55FF"/>
    <w:multiLevelType w:val="hybridMultilevel"/>
    <w:tmpl w:val="8DA44A3E"/>
    <w:lvl w:ilvl="0" w:tplc="A0346D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B2561"/>
    <w:multiLevelType w:val="hybridMultilevel"/>
    <w:tmpl w:val="8C44B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7B78D6"/>
    <w:multiLevelType w:val="hybridMultilevel"/>
    <w:tmpl w:val="3B50E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C2068C"/>
    <w:multiLevelType w:val="multilevel"/>
    <w:tmpl w:val="96F24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>
      <w:start w:val="10"/>
      <w:numFmt w:val="lowerRoman"/>
      <w:lvlText w:val="%3."/>
      <w:lvlJc w:val="left"/>
      <w:pPr>
        <w:ind w:left="2520" w:hanging="720"/>
      </w:pPr>
      <w:rPr>
        <w:rFonts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FB5065"/>
    <w:multiLevelType w:val="hybridMultilevel"/>
    <w:tmpl w:val="F0A6A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B2D31"/>
    <w:multiLevelType w:val="hybridMultilevel"/>
    <w:tmpl w:val="A5262A92"/>
    <w:lvl w:ilvl="0" w:tplc="000000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6B706A"/>
    <w:multiLevelType w:val="hybridMultilevel"/>
    <w:tmpl w:val="ADB0B246"/>
    <w:lvl w:ilvl="0" w:tplc="D952AA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64308519">
    <w:abstractNumId w:val="9"/>
  </w:num>
  <w:num w:numId="2" w16cid:durableId="1861577654">
    <w:abstractNumId w:val="8"/>
  </w:num>
  <w:num w:numId="3" w16cid:durableId="197360002">
    <w:abstractNumId w:val="11"/>
  </w:num>
  <w:num w:numId="4" w16cid:durableId="1918634667">
    <w:abstractNumId w:val="0"/>
  </w:num>
  <w:num w:numId="5" w16cid:durableId="1638754808">
    <w:abstractNumId w:val="1"/>
  </w:num>
  <w:num w:numId="6" w16cid:durableId="165440954">
    <w:abstractNumId w:val="2"/>
  </w:num>
  <w:num w:numId="7" w16cid:durableId="1595015371">
    <w:abstractNumId w:val="3"/>
  </w:num>
  <w:num w:numId="8" w16cid:durableId="1399598615">
    <w:abstractNumId w:val="4"/>
  </w:num>
  <w:num w:numId="9" w16cid:durableId="794369112">
    <w:abstractNumId w:val="5"/>
  </w:num>
  <w:num w:numId="10" w16cid:durableId="1993486411">
    <w:abstractNumId w:val="12"/>
  </w:num>
  <w:num w:numId="11" w16cid:durableId="1809591267">
    <w:abstractNumId w:val="7"/>
  </w:num>
  <w:num w:numId="12" w16cid:durableId="1817405724">
    <w:abstractNumId w:val="10"/>
  </w:num>
  <w:num w:numId="13" w16cid:durableId="1657758232">
    <w:abstractNumId w:val="6"/>
  </w:num>
  <w:num w:numId="14" w16cid:durableId="672491863">
    <w:abstractNumId w:val="13"/>
  </w:num>
  <w:num w:numId="15" w16cid:durableId="11515619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1CE"/>
    <w:rsid w:val="000062DA"/>
    <w:rsid w:val="00017C95"/>
    <w:rsid w:val="0003185B"/>
    <w:rsid w:val="00110685"/>
    <w:rsid w:val="001276F7"/>
    <w:rsid w:val="001A3385"/>
    <w:rsid w:val="001C657E"/>
    <w:rsid w:val="001F3DBD"/>
    <w:rsid w:val="00261F33"/>
    <w:rsid w:val="00274F75"/>
    <w:rsid w:val="002A0680"/>
    <w:rsid w:val="002F53AE"/>
    <w:rsid w:val="00326C34"/>
    <w:rsid w:val="00344386"/>
    <w:rsid w:val="003E1A74"/>
    <w:rsid w:val="00416166"/>
    <w:rsid w:val="00477F71"/>
    <w:rsid w:val="00494B83"/>
    <w:rsid w:val="004C5FBB"/>
    <w:rsid w:val="004D6C06"/>
    <w:rsid w:val="0065796D"/>
    <w:rsid w:val="006825AC"/>
    <w:rsid w:val="006A3D92"/>
    <w:rsid w:val="00771666"/>
    <w:rsid w:val="0078409F"/>
    <w:rsid w:val="007A6FB6"/>
    <w:rsid w:val="007B36C7"/>
    <w:rsid w:val="007B771F"/>
    <w:rsid w:val="007E3EEC"/>
    <w:rsid w:val="008047F3"/>
    <w:rsid w:val="00880902"/>
    <w:rsid w:val="008871CE"/>
    <w:rsid w:val="008947FF"/>
    <w:rsid w:val="008C7A0B"/>
    <w:rsid w:val="0096629A"/>
    <w:rsid w:val="009944FB"/>
    <w:rsid w:val="009B5D22"/>
    <w:rsid w:val="009C6C9A"/>
    <w:rsid w:val="00A0769E"/>
    <w:rsid w:val="00A4104A"/>
    <w:rsid w:val="00A62246"/>
    <w:rsid w:val="00A63B6B"/>
    <w:rsid w:val="00A8055F"/>
    <w:rsid w:val="00A93519"/>
    <w:rsid w:val="00AA0F15"/>
    <w:rsid w:val="00B10432"/>
    <w:rsid w:val="00B2585C"/>
    <w:rsid w:val="00BB0101"/>
    <w:rsid w:val="00BC3D2E"/>
    <w:rsid w:val="00BF0516"/>
    <w:rsid w:val="00CB64FF"/>
    <w:rsid w:val="00CF7183"/>
    <w:rsid w:val="00D01E43"/>
    <w:rsid w:val="00D31C88"/>
    <w:rsid w:val="00D8193F"/>
    <w:rsid w:val="00D9362B"/>
    <w:rsid w:val="00D95A55"/>
    <w:rsid w:val="00DC6B73"/>
    <w:rsid w:val="00E330D0"/>
    <w:rsid w:val="00E43DCA"/>
    <w:rsid w:val="00E536DB"/>
    <w:rsid w:val="00EB7F8F"/>
    <w:rsid w:val="00F541E4"/>
    <w:rsid w:val="00F70FB2"/>
    <w:rsid w:val="00F9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16B00"/>
  <w15:docId w15:val="{801E9B62-049A-4487-915C-AEA3D79D1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7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871CE"/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8871CE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871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871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34"/>
    <w:qFormat/>
    <w:rsid w:val="008871CE"/>
    <w:pPr>
      <w:spacing w:after="160" w:line="252" w:lineRule="auto"/>
      <w:ind w:left="720"/>
      <w:contextualSpacing/>
      <w:jc w:val="both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rsid w:val="008871CE"/>
    <w:pPr>
      <w:suppressAutoHyphens/>
      <w:spacing w:before="280" w:after="119"/>
    </w:pPr>
    <w:rPr>
      <w:rFonts w:eastAsia="Calibri"/>
      <w:lang w:eastAsia="zh-CN"/>
    </w:rPr>
  </w:style>
  <w:style w:type="table" w:styleId="Tabela-Siatka">
    <w:name w:val="Table Grid"/>
    <w:basedOn w:val="Standardowy"/>
    <w:uiPriority w:val="59"/>
    <w:rsid w:val="008047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7B36C7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375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Zalewa</dc:creator>
  <cp:lastModifiedBy>Marta Sulej-Dobosz</cp:lastModifiedBy>
  <cp:revision>16</cp:revision>
  <cp:lastPrinted>2024-02-06T07:26:00Z</cp:lastPrinted>
  <dcterms:created xsi:type="dcterms:W3CDTF">2021-12-29T07:55:00Z</dcterms:created>
  <dcterms:modified xsi:type="dcterms:W3CDTF">2024-02-06T14:01:00Z</dcterms:modified>
</cp:coreProperties>
</file>